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B0003" w14:textId="77777777" w:rsidR="00B44D8D" w:rsidRPr="00C24579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341C7790" w14:textId="77777777" w:rsidR="00B44D8D" w:rsidRPr="00C24579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C24579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14:paraId="4323AE8C" w14:textId="77777777" w:rsidR="00B44D8D" w:rsidRPr="00C24579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C24579">
        <w:rPr>
          <w:rFonts w:ascii="Cambria" w:eastAsia="Times New Roman" w:hAnsi="Cambria" w:cs="Arial"/>
          <w:bCs/>
          <w:sz w:val="20"/>
          <w:szCs w:val="20"/>
        </w:rPr>
        <w:tab/>
      </w:r>
      <w:r w:rsidRPr="00C24579">
        <w:rPr>
          <w:rFonts w:ascii="Cambria" w:eastAsia="Times New Roman" w:hAnsi="Cambria" w:cs="Arial"/>
          <w:bCs/>
          <w:sz w:val="20"/>
          <w:szCs w:val="20"/>
        </w:rPr>
        <w:tab/>
      </w:r>
      <w:r w:rsidRPr="00C24579">
        <w:rPr>
          <w:rFonts w:ascii="Cambria" w:eastAsia="Times New Roman" w:hAnsi="Cambria" w:cs="Arial"/>
          <w:bCs/>
          <w:sz w:val="20"/>
          <w:szCs w:val="20"/>
        </w:rPr>
        <w:tab/>
      </w:r>
      <w:r w:rsidRPr="00C24579">
        <w:rPr>
          <w:rFonts w:ascii="Cambria" w:eastAsia="Times New Roman" w:hAnsi="Cambria" w:cs="Arial"/>
          <w:bCs/>
          <w:sz w:val="20"/>
          <w:szCs w:val="20"/>
        </w:rPr>
        <w:tab/>
      </w:r>
      <w:r w:rsidRPr="00C24579">
        <w:rPr>
          <w:rFonts w:ascii="Cambria" w:eastAsia="Times New Roman" w:hAnsi="Cambria" w:cs="Arial"/>
          <w:bCs/>
          <w:sz w:val="20"/>
          <w:szCs w:val="20"/>
        </w:rPr>
        <w:tab/>
      </w:r>
      <w:r w:rsidRPr="00C24579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4AEC0587" w14:textId="77777777" w:rsidR="00B44D8D" w:rsidRPr="00C24579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C24579">
        <w:rPr>
          <w:rFonts w:ascii="Cambria" w:hAnsi="Cambria" w:cs="Arial"/>
          <w:sz w:val="20"/>
          <w:szCs w:val="20"/>
        </w:rPr>
        <w:t xml:space="preserve">…………………………. </w:t>
      </w:r>
      <w:r w:rsidRPr="00C24579">
        <w:rPr>
          <w:rFonts w:ascii="Cambria" w:hAnsi="Cambria" w:cs="Arial"/>
          <w:sz w:val="20"/>
          <w:szCs w:val="20"/>
        </w:rPr>
        <w:t>pomiędzy:</w:t>
      </w:r>
    </w:p>
    <w:p w14:paraId="5B9CEF9F" w14:textId="77777777" w:rsidR="0073786C" w:rsidRPr="00C24579" w:rsidRDefault="0073786C" w:rsidP="0073786C">
      <w:pPr>
        <w:spacing w:after="0" w:line="276" w:lineRule="auto"/>
        <w:rPr>
          <w:rStyle w:val="FontStyle132"/>
          <w:rFonts w:ascii="Cambria" w:hAnsi="Cambria"/>
          <w:sz w:val="20"/>
          <w:szCs w:val="20"/>
        </w:rPr>
      </w:pPr>
      <w:r w:rsidRPr="00C24579">
        <w:rPr>
          <w:rStyle w:val="FontStyle132"/>
          <w:rFonts w:ascii="Cambria" w:hAnsi="Cambria"/>
          <w:sz w:val="20"/>
          <w:szCs w:val="20"/>
        </w:rPr>
        <w:t xml:space="preserve">Gmina Dwikozy </w:t>
      </w:r>
    </w:p>
    <w:p w14:paraId="2EA18FF6" w14:textId="77777777" w:rsidR="0073786C" w:rsidRPr="00C24579" w:rsidRDefault="0073786C" w:rsidP="0073786C">
      <w:pPr>
        <w:spacing w:line="276" w:lineRule="auto"/>
        <w:rPr>
          <w:rStyle w:val="FontStyle132"/>
          <w:rFonts w:ascii="Cambria" w:hAnsi="Cambria"/>
          <w:sz w:val="20"/>
          <w:szCs w:val="20"/>
        </w:rPr>
      </w:pPr>
      <w:r w:rsidRPr="00C24579">
        <w:rPr>
          <w:rStyle w:val="FontStyle132"/>
          <w:rFonts w:ascii="Cambria" w:hAnsi="Cambria"/>
          <w:sz w:val="20"/>
          <w:szCs w:val="20"/>
        </w:rPr>
        <w:t xml:space="preserve">ul. Spółdzielcza 15, 27-620 Dwikozy </w:t>
      </w:r>
    </w:p>
    <w:p w14:paraId="071CAB1C" w14:textId="77777777" w:rsidR="008A4D66" w:rsidRPr="00C24579" w:rsidRDefault="008A4D66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NIP …………………………..</w:t>
      </w:r>
    </w:p>
    <w:p w14:paraId="71DD035F" w14:textId="77777777" w:rsidR="008A4D66" w:rsidRPr="00C24579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reprezentowaną przez :</w:t>
      </w:r>
    </w:p>
    <w:p w14:paraId="46D7482D" w14:textId="77777777" w:rsidR="008A4D66" w:rsidRPr="00C24579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C24579">
        <w:rPr>
          <w:rFonts w:ascii="Cambria" w:hAnsi="Cambria" w:cs="Arial"/>
          <w:sz w:val="20"/>
        </w:rPr>
        <w:t>………………………………</w:t>
      </w:r>
    </w:p>
    <w:p w14:paraId="4BF8B925" w14:textId="77777777" w:rsidR="008A4D66" w:rsidRPr="00C24579" w:rsidRDefault="008A4D66" w:rsidP="0015433F">
      <w:pPr>
        <w:pStyle w:val="Tytu"/>
        <w:tabs>
          <w:tab w:val="left" w:pos="4080"/>
        </w:tabs>
        <w:spacing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24579">
        <w:rPr>
          <w:rFonts w:ascii="Cambria" w:hAnsi="Cambria" w:cs="Arial"/>
          <w:sz w:val="20"/>
        </w:rPr>
        <w:t xml:space="preserve"> </w:t>
      </w:r>
      <w:r w:rsidRPr="00C24579">
        <w:rPr>
          <w:rFonts w:ascii="Cambria" w:hAnsi="Cambria" w:cs="Arial"/>
          <w:b w:val="0"/>
          <w:sz w:val="20"/>
        </w:rPr>
        <w:t>zwany dalej</w:t>
      </w:r>
      <w:r w:rsidRPr="00C24579">
        <w:rPr>
          <w:rFonts w:ascii="Cambria" w:hAnsi="Cambria" w:cs="Arial"/>
          <w:sz w:val="20"/>
        </w:rPr>
        <w:t xml:space="preserve"> </w:t>
      </w:r>
      <w:r w:rsidRPr="00C24579">
        <w:rPr>
          <w:rFonts w:ascii="Cambria" w:hAnsi="Cambria" w:cs="Arial"/>
          <w:bCs/>
          <w:sz w:val="20"/>
        </w:rPr>
        <w:t>Zamawiającym</w:t>
      </w:r>
      <w:r w:rsidRPr="00C24579">
        <w:rPr>
          <w:rFonts w:ascii="Cambria" w:hAnsi="Cambria" w:cs="Arial"/>
          <w:b w:val="0"/>
          <w:bCs/>
          <w:sz w:val="20"/>
        </w:rPr>
        <w:t xml:space="preserve">, </w:t>
      </w:r>
    </w:p>
    <w:p w14:paraId="1FE38F45" w14:textId="77777777" w:rsidR="00B44D8D" w:rsidRPr="00C24579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a</w:t>
      </w:r>
    </w:p>
    <w:p w14:paraId="77FC00D6" w14:textId="23A0F0F7" w:rsidR="00B44D8D" w:rsidRPr="00C24579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Firmą ……………………………………………………….(nazwa i adres Wykonawcy), wpisaną do Krajowego Rejestru Sądowego </w:t>
      </w:r>
      <w:r w:rsidR="00C9227E" w:rsidRPr="00C24579">
        <w:rPr>
          <w:rFonts w:ascii="Cambria" w:hAnsi="Cambria" w:cs="Arial"/>
          <w:sz w:val="20"/>
          <w:szCs w:val="20"/>
        </w:rPr>
        <w:t xml:space="preserve">(lub Centralnej Ewidencji i Informacji o Działalności Gospodarczej) </w:t>
      </w:r>
      <w:r w:rsidRPr="00C24579">
        <w:rPr>
          <w:rFonts w:ascii="Cambria" w:hAnsi="Cambria" w:cs="Arial"/>
          <w:sz w:val="20"/>
          <w:szCs w:val="20"/>
        </w:rPr>
        <w:t>pod nr: …………. NIP: ………………, REGON:………………….,</w:t>
      </w:r>
    </w:p>
    <w:p w14:paraId="19B9097B" w14:textId="77777777" w:rsidR="00B44D8D" w:rsidRPr="00C24579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reprezentowan</w:t>
      </w:r>
      <w:r w:rsidR="008A4D66" w:rsidRPr="00C24579">
        <w:rPr>
          <w:rFonts w:ascii="Cambria" w:hAnsi="Cambria" w:cs="Arial"/>
          <w:sz w:val="20"/>
          <w:szCs w:val="20"/>
        </w:rPr>
        <w:t>ą</w:t>
      </w:r>
      <w:r w:rsidRPr="00C24579">
        <w:rPr>
          <w:rFonts w:ascii="Cambria" w:hAnsi="Cambria" w:cs="Arial"/>
          <w:sz w:val="20"/>
          <w:szCs w:val="20"/>
        </w:rPr>
        <w:t xml:space="preserve"> przez</w:t>
      </w:r>
    </w:p>
    <w:p w14:paraId="6AAD7159" w14:textId="77777777" w:rsidR="00B44D8D" w:rsidRPr="00C24579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1AE24FFB" w14:textId="77777777" w:rsidR="00B44D8D" w:rsidRPr="00C24579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zwanym w treści umowy </w:t>
      </w:r>
      <w:r w:rsidRPr="00C24579">
        <w:rPr>
          <w:rFonts w:ascii="Cambria" w:hAnsi="Cambria" w:cs="Arial"/>
          <w:b/>
          <w:sz w:val="20"/>
          <w:szCs w:val="20"/>
        </w:rPr>
        <w:t>„Wykonawcą”.</w:t>
      </w:r>
    </w:p>
    <w:p w14:paraId="77231231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§ 1</w:t>
      </w:r>
    </w:p>
    <w:p w14:paraId="177DE2FB" w14:textId="7048FDAF" w:rsidR="0073786C" w:rsidRPr="00C24579" w:rsidRDefault="00B44D8D" w:rsidP="0073786C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eastAsia="Calibri" w:hAnsi="Cambria" w:cs="TimesNewRoman,BoldItalic"/>
          <w:b/>
          <w:bCs/>
          <w:iCs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W wyniku przeprowadzonego postępowania o udzielenie zamówienia publicznego w trybie art. 39 ustawy z dnia 29 stycznia 2004r. Prawo zamówień publicznyc</w:t>
      </w:r>
      <w:r w:rsidR="00CE2797" w:rsidRPr="00C24579">
        <w:rPr>
          <w:rFonts w:ascii="Cambria" w:hAnsi="Cambria" w:cs="Arial"/>
          <w:sz w:val="20"/>
          <w:szCs w:val="20"/>
        </w:rPr>
        <w:t>h (tekst jednolity Dz. U. z 201</w:t>
      </w:r>
      <w:r w:rsidR="00F006FC" w:rsidRPr="00C24579">
        <w:rPr>
          <w:rFonts w:ascii="Cambria" w:hAnsi="Cambria" w:cs="Arial"/>
          <w:sz w:val="20"/>
          <w:szCs w:val="20"/>
        </w:rPr>
        <w:t>9</w:t>
      </w:r>
      <w:r w:rsidRPr="00C24579">
        <w:rPr>
          <w:rFonts w:ascii="Cambria" w:hAnsi="Cambria" w:cs="Arial"/>
          <w:sz w:val="20"/>
          <w:szCs w:val="20"/>
        </w:rPr>
        <w:t xml:space="preserve"> r. poz. </w:t>
      </w:r>
      <w:r w:rsidR="00F006FC" w:rsidRPr="00C24579">
        <w:rPr>
          <w:rFonts w:ascii="Cambria" w:hAnsi="Cambria" w:cs="Arial"/>
          <w:sz w:val="20"/>
          <w:szCs w:val="20"/>
        </w:rPr>
        <w:t>1843</w:t>
      </w:r>
      <w:r w:rsidRPr="00C24579">
        <w:rPr>
          <w:rFonts w:ascii="Cambria" w:hAnsi="Cambria" w:cs="Arial"/>
          <w:sz w:val="20"/>
          <w:szCs w:val="20"/>
        </w:rPr>
        <w:t xml:space="preserve">) Zamawiający powierza, a Wykonawca przyjmuje do wykonania realizację zadania obejmującą pełny i kompleksowy zakres robót budowlanych stanowiących zamówienie p.n.: </w:t>
      </w:r>
    </w:p>
    <w:p w14:paraId="5379705A" w14:textId="77777777" w:rsidR="00F006FC" w:rsidRPr="00C24579" w:rsidRDefault="00F006FC" w:rsidP="00F006FC">
      <w:p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74D81D3C" w14:textId="77777777" w:rsidR="007F7768" w:rsidRPr="00C24579" w:rsidRDefault="007F7768" w:rsidP="007F7768">
      <w:pPr>
        <w:shd w:val="clear" w:color="auto" w:fill="D9D9D9"/>
        <w:rPr>
          <w:rFonts w:ascii="Cambria" w:hAnsi="Cambria"/>
          <w:b/>
          <w:sz w:val="20"/>
          <w:szCs w:val="20"/>
        </w:rPr>
      </w:pPr>
      <w:r w:rsidRPr="00C24579">
        <w:rPr>
          <w:rFonts w:ascii="Cambria" w:hAnsi="Cambria"/>
          <w:b/>
          <w:sz w:val="20"/>
          <w:szCs w:val="20"/>
        </w:rPr>
        <w:t>„Przebudowa – rozbudowa altany grillowej o budynek pełniący funkcję kulturalną w miejscowości Rzeczyca Mokra” etap I – stan surowy.</w:t>
      </w:r>
    </w:p>
    <w:p w14:paraId="21E68042" w14:textId="77777777" w:rsidR="00BE5F99" w:rsidRPr="00C24579" w:rsidRDefault="00BE5F99" w:rsidP="00F006FC">
      <w:pPr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2D32863" w14:textId="77777777" w:rsidR="00B44D8D" w:rsidRPr="00C24579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19C13196" w14:textId="77777777" w:rsidR="00B44D8D" w:rsidRPr="00C24579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Projekt budowlany;</w:t>
      </w:r>
      <w:r w:rsidR="00F006FC" w:rsidRPr="00C24579">
        <w:rPr>
          <w:rFonts w:ascii="Cambria" w:hAnsi="Cambria" w:cs="Arial"/>
          <w:sz w:val="20"/>
          <w:szCs w:val="20"/>
        </w:rPr>
        <w:t xml:space="preserve"> (w zakresie stanu surowego)</w:t>
      </w:r>
    </w:p>
    <w:p w14:paraId="2398163E" w14:textId="77777777" w:rsidR="00B44D8D" w:rsidRPr="00C24579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specyfikacja techniczna wykonania i odbioru robót, </w:t>
      </w:r>
    </w:p>
    <w:p w14:paraId="1C9A1EB2" w14:textId="77777777" w:rsidR="00B44D8D" w:rsidRPr="00C24579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specyfikacja istotnych warunków zamówienia,</w:t>
      </w:r>
    </w:p>
    <w:p w14:paraId="5F9841CB" w14:textId="77777777" w:rsidR="00B44D8D" w:rsidRPr="00C24579" w:rsidRDefault="00B44D8D" w:rsidP="00B851B4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przedmiar robót.</w:t>
      </w:r>
    </w:p>
    <w:p w14:paraId="6F20EC40" w14:textId="36F0FF5B" w:rsidR="00B44D8D" w:rsidRPr="00C24579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</w:t>
      </w:r>
      <w:r w:rsidR="00C9227E" w:rsidRPr="00C24579">
        <w:rPr>
          <w:rFonts w:ascii="Cambria" w:hAnsi="Cambria" w:cs="Arial"/>
          <w:bCs/>
          <w:sz w:val="20"/>
          <w:szCs w:val="20"/>
        </w:rPr>
        <w:t>w latach 2020 – 20</w:t>
      </w:r>
      <w:r w:rsidR="004A5BAF" w:rsidRPr="00C24579">
        <w:rPr>
          <w:rFonts w:ascii="Cambria" w:hAnsi="Cambria" w:cs="Arial"/>
          <w:bCs/>
          <w:sz w:val="20"/>
          <w:szCs w:val="20"/>
        </w:rPr>
        <w:t>21</w:t>
      </w:r>
      <w:r w:rsidR="00C9227E" w:rsidRPr="00C24579">
        <w:rPr>
          <w:rFonts w:ascii="Cambria" w:hAnsi="Cambria" w:cs="Arial"/>
          <w:bCs/>
          <w:sz w:val="20"/>
          <w:szCs w:val="20"/>
        </w:rPr>
        <w:t xml:space="preserve"> </w:t>
      </w:r>
      <w:r w:rsidRPr="00C24579">
        <w:rPr>
          <w:rFonts w:ascii="Cambria" w:hAnsi="Cambria" w:cs="Arial"/>
          <w:bCs/>
          <w:sz w:val="20"/>
          <w:szCs w:val="20"/>
        </w:rPr>
        <w:t xml:space="preserve">zgodnie z projektem budowlanym, specyfikacją techniczną wykonania i odbioru robót budowlanych, </w:t>
      </w:r>
      <w:r w:rsidRPr="00C24579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C24579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5D14357B" w14:textId="77777777" w:rsidR="00B44D8D" w:rsidRPr="00C24579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6B548E9E" w14:textId="77777777" w:rsidR="00B44D8D" w:rsidRPr="00C24579" w:rsidRDefault="00B44D8D" w:rsidP="00B851B4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5F0228F" w14:textId="77777777" w:rsidR="0073786C" w:rsidRPr="00C24579" w:rsidRDefault="0073786C" w:rsidP="0073786C">
      <w:pPr>
        <w:numPr>
          <w:ilvl w:val="0"/>
          <w:numId w:val="48"/>
        </w:numPr>
        <w:spacing w:after="0" w:line="276" w:lineRule="auto"/>
        <w:ind w:left="426" w:hanging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Wykonawca w terminie czternastu dni od daty zawarcia umowy przedstawi do zatwierdzenia przez Zamawiającego po pozytywnej opinii Inspektora nadzoru harmonogram rzeczowo-finansowy robót z uwzględnieniem terminów wykonania, który zawierać będzie:</w:t>
      </w:r>
    </w:p>
    <w:p w14:paraId="086A95CE" w14:textId="77777777" w:rsidR="0073786C" w:rsidRPr="00C24579" w:rsidRDefault="0073786C" w:rsidP="00E96FCB">
      <w:pPr>
        <w:numPr>
          <w:ilvl w:val="0"/>
          <w:numId w:val="57"/>
        </w:num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okres realizacji i zakres czynności przygotowawczych,</w:t>
      </w:r>
    </w:p>
    <w:p w14:paraId="7C01A8BE" w14:textId="77777777" w:rsidR="0073786C" w:rsidRPr="00C24579" w:rsidRDefault="0073786C" w:rsidP="00E96FCB">
      <w:pPr>
        <w:numPr>
          <w:ilvl w:val="0"/>
          <w:numId w:val="57"/>
        </w:numPr>
        <w:spacing w:after="0" w:line="276" w:lineRule="auto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kolejność wykonywania czynności oraz terminy rozpoczęcia i zakończenia poszczególnych etapów lub elementów ro</w:t>
      </w:r>
      <w:r w:rsidR="003B635D" w:rsidRPr="00C24579">
        <w:rPr>
          <w:rFonts w:ascii="Cambria" w:eastAsia="Calibri" w:hAnsi="Cambria" w:cs="Calibri"/>
          <w:sz w:val="20"/>
          <w:szCs w:val="20"/>
        </w:rPr>
        <w:t xml:space="preserve">bót (rozumiane jako </w:t>
      </w:r>
      <w:r w:rsidR="00BD5756" w:rsidRPr="00C24579">
        <w:rPr>
          <w:rFonts w:ascii="Cambria" w:eastAsia="Calibri" w:hAnsi="Cambria" w:cs="Calibri"/>
          <w:sz w:val="20"/>
          <w:szCs w:val="20"/>
        </w:rPr>
        <w:t>pozycje</w:t>
      </w:r>
      <w:r w:rsidRPr="00C24579">
        <w:rPr>
          <w:rFonts w:ascii="Cambria" w:eastAsia="Calibri" w:hAnsi="Cambria" w:cs="Calibri"/>
          <w:sz w:val="20"/>
          <w:szCs w:val="20"/>
        </w:rPr>
        <w:t xml:space="preserve">  kosztorysów ofertowych) z podaniem ich zakresu i wartości netto/brutto zgodnych z ofertą wraz z uwzględnieniem terminów i zakresu </w:t>
      </w:r>
      <w:r w:rsidR="00BD5756" w:rsidRPr="00C24579">
        <w:rPr>
          <w:rFonts w:ascii="Cambria" w:eastAsia="Calibri" w:hAnsi="Cambria" w:cs="Calibri"/>
          <w:sz w:val="20"/>
          <w:szCs w:val="20"/>
        </w:rPr>
        <w:t>rzeczowo-finansowego</w:t>
      </w:r>
      <w:r w:rsidRPr="00C24579">
        <w:rPr>
          <w:rFonts w:ascii="Cambria" w:eastAsia="Calibri" w:hAnsi="Cambria" w:cs="Calibri"/>
          <w:sz w:val="20"/>
          <w:szCs w:val="20"/>
        </w:rPr>
        <w:t>.</w:t>
      </w:r>
    </w:p>
    <w:p w14:paraId="66B387F8" w14:textId="6BB5EF07" w:rsidR="0073786C" w:rsidRPr="00C24579" w:rsidRDefault="0073786C" w:rsidP="00C9227E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lastRenderedPageBreak/>
        <w:t>Zaakceptowany przez Zamawiającego harmonogram</w:t>
      </w:r>
      <w:r w:rsidR="00C9227E" w:rsidRPr="00C24579">
        <w:rPr>
          <w:rFonts w:ascii="Cambria" w:eastAsia="Calibri" w:hAnsi="Cambria" w:cs="Calibri"/>
          <w:sz w:val="20"/>
          <w:szCs w:val="20"/>
        </w:rPr>
        <w:t>, który</w:t>
      </w:r>
      <w:r w:rsidRPr="00C24579">
        <w:rPr>
          <w:rFonts w:ascii="Cambria" w:eastAsia="Calibri" w:hAnsi="Cambria" w:cs="Calibri"/>
          <w:sz w:val="20"/>
          <w:szCs w:val="20"/>
        </w:rPr>
        <w:t xml:space="preserve"> stanowić będzie załącznik do umowy</w:t>
      </w:r>
      <w:r w:rsidR="00C9227E" w:rsidRPr="00C24579">
        <w:rPr>
          <w:rFonts w:ascii="Cambria" w:eastAsia="Calibri" w:hAnsi="Cambria" w:cs="Calibri"/>
          <w:sz w:val="20"/>
          <w:szCs w:val="20"/>
        </w:rPr>
        <w:t>, powinien uwzględniać</w:t>
      </w:r>
      <w:r w:rsidR="001633E0" w:rsidRPr="00C24579">
        <w:rPr>
          <w:rFonts w:ascii="Cambria" w:eastAsia="Calibri" w:hAnsi="Cambria" w:cs="Calibri"/>
          <w:sz w:val="20"/>
          <w:szCs w:val="20"/>
        </w:rPr>
        <w:t xml:space="preserve">, że </w:t>
      </w:r>
      <w:r w:rsidR="00C9227E" w:rsidRPr="00C24579">
        <w:rPr>
          <w:rFonts w:ascii="Cambria" w:eastAsia="Calibri" w:hAnsi="Cambria" w:cs="Calibri"/>
          <w:sz w:val="20"/>
          <w:szCs w:val="20"/>
        </w:rPr>
        <w:t>wartość prac zrealizowanych w 2020 r. nie może przekroczyć kwoty 90 000 zł brutto</w:t>
      </w:r>
      <w:r w:rsidRPr="00C24579">
        <w:rPr>
          <w:rFonts w:ascii="Cambria" w:eastAsia="Calibri" w:hAnsi="Cambria" w:cs="Calibri"/>
          <w:sz w:val="20"/>
          <w:szCs w:val="20"/>
        </w:rPr>
        <w:t xml:space="preserve">. </w:t>
      </w:r>
    </w:p>
    <w:p w14:paraId="1074142E" w14:textId="77777777" w:rsidR="0073786C" w:rsidRPr="00C24579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Postęp robót winien odpowiadać ww. harmonogramowi, a zachowanie uzgodnionych terminów jest podstawowym obowiązkiem Wykonawcy.</w:t>
      </w:r>
    </w:p>
    <w:p w14:paraId="5036EF71" w14:textId="77777777" w:rsidR="0073786C" w:rsidRPr="00C24579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Wszelkie zdarzenia i fakty zaistniałe w trakcie wykonywania prac, niespowodowane działalnością Wykonawcy a mające jego zdaniem wpływ na harmonogram robót i zachowanie ww. terminów muszą być zgłaszane na piśmie Zamawiającemu w</w:t>
      </w:r>
      <w:r w:rsidR="00971D90" w:rsidRPr="00C24579">
        <w:rPr>
          <w:rFonts w:ascii="Cambria" w:eastAsia="Calibri" w:hAnsi="Cambria" w:cs="Calibri"/>
          <w:sz w:val="20"/>
          <w:szCs w:val="20"/>
        </w:rPr>
        <w:t xml:space="preserve"> terminie do 2 dni od zdarzenia</w:t>
      </w:r>
      <w:r w:rsidRPr="00C24579">
        <w:rPr>
          <w:rFonts w:ascii="Cambria" w:eastAsia="Calibri" w:hAnsi="Cambria" w:cs="Calibri"/>
          <w:sz w:val="20"/>
          <w:szCs w:val="20"/>
        </w:rPr>
        <w:t>. Zamawiający (w konsultacji z inspektorem nadzoru) oceni zaistniałą sytuację i jej wpływ na termin realizacji prac.</w:t>
      </w:r>
    </w:p>
    <w:p w14:paraId="668CADDF" w14:textId="77777777" w:rsidR="0073786C" w:rsidRPr="00C24579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Wykonawca, wyłącznie na wniosek Zamawiającego, w przypadkach opóźnień w realizacji etapów inwestycji, opracuje w terminie trzech dni, nowy, aktualny harmonogram i przedłoży go do zatwierdzenia Zamawiającemu, przy zachowaniu umownego terminu zakończenia robót.</w:t>
      </w:r>
    </w:p>
    <w:p w14:paraId="3DF72C76" w14:textId="77777777" w:rsidR="0073786C" w:rsidRPr="00C24579" w:rsidRDefault="0073786C" w:rsidP="0073786C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>W przypadku zmiany  terminu końcowego robót; przedmiotu umowy (w oparciu o dopuszczalne zmiany wskazane w SIWZ) wykonawca opracuje w terminie trzech dni, nowy aktualny harmonogram uwzględniający przedmiotowe zmiany. (Harmonogram taki będzie zawierał roboty i wartości robót już wykonanych oraz pozostałe do wykonania).</w:t>
      </w:r>
    </w:p>
    <w:p w14:paraId="752D97B7" w14:textId="7D433A2F" w:rsidR="0073786C" w:rsidRPr="0010047B" w:rsidRDefault="0073786C" w:rsidP="0010047B">
      <w:pPr>
        <w:numPr>
          <w:ilvl w:val="0"/>
          <w:numId w:val="48"/>
        </w:numPr>
        <w:spacing w:after="0" w:line="276" w:lineRule="auto"/>
        <w:ind w:left="426"/>
        <w:jc w:val="both"/>
        <w:rPr>
          <w:rFonts w:ascii="Cambria" w:eastAsia="Calibri" w:hAnsi="Cambria" w:cs="Calibri"/>
          <w:sz w:val="20"/>
          <w:szCs w:val="20"/>
        </w:rPr>
      </w:pPr>
      <w:r w:rsidRPr="00C24579">
        <w:rPr>
          <w:rFonts w:ascii="Cambria" w:eastAsia="Calibri" w:hAnsi="Cambria" w:cs="Calibri"/>
          <w:sz w:val="20"/>
          <w:szCs w:val="20"/>
        </w:rPr>
        <w:t xml:space="preserve">Każda zmiana harmonogramu wymaga formy pisemnej. </w:t>
      </w:r>
      <w:bookmarkStart w:id="0" w:name="_GoBack"/>
      <w:bookmarkEnd w:id="0"/>
    </w:p>
    <w:p w14:paraId="71223865" w14:textId="77777777" w:rsidR="00D242F8" w:rsidRPr="00C24579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8DA70B4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§ 2</w:t>
      </w:r>
    </w:p>
    <w:p w14:paraId="7F228686" w14:textId="77777777" w:rsidR="00B44D8D" w:rsidRPr="00C24579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6A8FBA6A" w14:textId="77777777" w:rsidR="00B44D8D" w:rsidRPr="00C24579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Protokolarne przekazanie placu budowy nastąpi w terminie 7 dni od </w:t>
      </w:r>
      <w:r w:rsidR="00912D15" w:rsidRPr="00C24579">
        <w:rPr>
          <w:rFonts w:ascii="Cambria" w:hAnsi="Cambria" w:cs="Arial"/>
          <w:sz w:val="20"/>
          <w:szCs w:val="20"/>
        </w:rPr>
        <w:t>dnia podpisania umowy</w:t>
      </w:r>
      <w:r w:rsidRPr="00C24579">
        <w:rPr>
          <w:rFonts w:ascii="Cambria" w:hAnsi="Cambria" w:cs="Arial"/>
          <w:sz w:val="20"/>
          <w:szCs w:val="20"/>
        </w:rPr>
        <w:t>.</w:t>
      </w:r>
    </w:p>
    <w:p w14:paraId="26EF588A" w14:textId="77777777" w:rsidR="00B44D8D" w:rsidRPr="00C24579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="00642183" w:rsidRPr="00C24579">
        <w:rPr>
          <w:rFonts w:ascii="Cambria" w:hAnsi="Cambria" w:cs="Arial"/>
          <w:b/>
          <w:sz w:val="20"/>
          <w:szCs w:val="20"/>
        </w:rPr>
        <w:t xml:space="preserve">do dnia </w:t>
      </w:r>
      <w:r w:rsidR="0073786C" w:rsidRPr="00C24579">
        <w:rPr>
          <w:rFonts w:ascii="Cambria" w:hAnsi="Cambria" w:cs="Arial"/>
          <w:b/>
          <w:sz w:val="20"/>
          <w:szCs w:val="20"/>
        </w:rPr>
        <w:t>…………………</w:t>
      </w:r>
      <w:r w:rsidR="00642183" w:rsidRPr="00C24579">
        <w:rPr>
          <w:rFonts w:ascii="Cambria" w:hAnsi="Cambria" w:cs="Arial"/>
          <w:b/>
          <w:sz w:val="20"/>
          <w:szCs w:val="20"/>
        </w:rPr>
        <w:t xml:space="preserve"> </w:t>
      </w:r>
      <w:r w:rsidR="0016488F" w:rsidRPr="00C24579">
        <w:rPr>
          <w:rFonts w:ascii="Cambria" w:hAnsi="Cambria" w:cs="Arial"/>
          <w:b/>
          <w:sz w:val="20"/>
          <w:szCs w:val="20"/>
        </w:rPr>
        <w:t>r.</w:t>
      </w:r>
    </w:p>
    <w:p w14:paraId="47246C6A" w14:textId="77777777" w:rsidR="00B44D8D" w:rsidRPr="00C24579" w:rsidRDefault="00B44D8D" w:rsidP="00B851B4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Przez zakończenie robót w terminie wskazanym w ust. </w:t>
      </w:r>
      <w:r w:rsidR="007D57EB" w:rsidRPr="00C24579">
        <w:rPr>
          <w:rFonts w:ascii="Cambria" w:hAnsi="Cambria" w:cs="Arial"/>
          <w:sz w:val="20"/>
          <w:szCs w:val="20"/>
        </w:rPr>
        <w:t>2</w:t>
      </w:r>
      <w:r w:rsidRPr="00C24579">
        <w:rPr>
          <w:rFonts w:ascii="Cambria" w:hAnsi="Cambria" w:cs="Arial"/>
          <w:sz w:val="20"/>
          <w:szCs w:val="20"/>
        </w:rPr>
        <w:t xml:space="preserve"> należy rozumieć ich zgłoszenie Zamawiającemu przez Wykonawcę w sposób wskazany w </w:t>
      </w:r>
      <w:r w:rsidRPr="00C24579">
        <w:rPr>
          <w:rFonts w:ascii="Cambria" w:hAnsi="Cambria" w:cs="Arial"/>
          <w:bCs/>
          <w:sz w:val="20"/>
          <w:szCs w:val="20"/>
        </w:rPr>
        <w:t>§ 15 ust. 2 umowy.</w:t>
      </w:r>
    </w:p>
    <w:p w14:paraId="5B6006E2" w14:textId="77777777" w:rsidR="00BD5E1C" w:rsidRPr="00C24579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0DF4E6EB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§ 3</w:t>
      </w:r>
    </w:p>
    <w:p w14:paraId="074B7E8C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zobowiązany jest zawiadomić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24579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764264AC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Wykonawca</w:t>
      </w:r>
      <w:r w:rsidRPr="00C24579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24579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C56930" w:rsidRPr="00C24579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6C1D13F1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24579">
        <w:rPr>
          <w:rFonts w:ascii="Cambria" w:hAnsi="Cambria" w:cs="Arial"/>
          <w:sz w:val="20"/>
          <w:szCs w:val="20"/>
        </w:rPr>
        <w:t>i osób trzecich.</w:t>
      </w:r>
    </w:p>
    <w:p w14:paraId="3292EF53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C24579">
        <w:rPr>
          <w:rFonts w:ascii="Cambria" w:hAnsi="Cambria" w:cs="Arial"/>
          <w:b/>
          <w:sz w:val="20"/>
          <w:szCs w:val="20"/>
        </w:rPr>
        <w:t>Inspektora Nadzoru</w:t>
      </w:r>
      <w:r w:rsidRPr="00C24579">
        <w:rPr>
          <w:rFonts w:ascii="Cambria" w:hAnsi="Cambria" w:cs="Arial"/>
          <w:sz w:val="20"/>
          <w:szCs w:val="20"/>
        </w:rPr>
        <w:t xml:space="preserve">. Jeżeli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nie poinformuje o tym fakcie </w:t>
      </w:r>
      <w:r w:rsidRPr="00C24579">
        <w:rPr>
          <w:rFonts w:ascii="Cambria" w:hAnsi="Cambria" w:cs="Arial"/>
          <w:b/>
          <w:bCs/>
          <w:sz w:val="20"/>
          <w:szCs w:val="20"/>
        </w:rPr>
        <w:t>Zamawiającego</w:t>
      </w:r>
      <w:r w:rsidRPr="00C24579">
        <w:rPr>
          <w:rFonts w:ascii="Cambria" w:hAnsi="Cambria" w:cs="Arial"/>
          <w:sz w:val="20"/>
          <w:szCs w:val="20"/>
        </w:rPr>
        <w:t>, zobowiązany będzie odkryć te roboty lub wykonać otwory niezbędne do ich zbadania przez Zamawiającego, a następnie przywrócić je do stanu poprzedniego na własny koszt.</w:t>
      </w:r>
    </w:p>
    <w:p w14:paraId="49F416D9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24579">
        <w:rPr>
          <w:rFonts w:ascii="Cambria" w:hAnsi="Cambria" w:cs="Arial"/>
          <w:sz w:val="20"/>
          <w:szCs w:val="20"/>
          <w:vertAlign w:val="superscript"/>
        </w:rPr>
        <w:t>1</w:t>
      </w:r>
      <w:r w:rsidRPr="00C24579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41D588D" w14:textId="77777777" w:rsidR="00B851B4" w:rsidRPr="00C24579" w:rsidRDefault="00B851B4" w:rsidP="00B851B4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24579">
        <w:rPr>
          <w:rFonts w:ascii="Cambria" w:hAnsi="Cambria" w:cs="Arial"/>
          <w:b/>
          <w:bCs/>
          <w:sz w:val="20"/>
          <w:szCs w:val="20"/>
        </w:rPr>
        <w:t>Zamawiającego</w:t>
      </w:r>
      <w:r w:rsidRPr="00C24579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64DAEB44" w14:textId="77777777" w:rsidR="00B851B4" w:rsidRPr="00C24579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24579">
        <w:rPr>
          <w:rFonts w:ascii="Cambria" w:hAnsi="Cambria" w:cs="Arial"/>
          <w:b w:val="0"/>
          <w:bCs/>
          <w:sz w:val="20"/>
        </w:rPr>
        <w:t xml:space="preserve">7. </w:t>
      </w:r>
      <w:r w:rsidRPr="00C24579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3D808BEF" w14:textId="77777777" w:rsidR="00B851B4" w:rsidRPr="00C24579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C24579">
        <w:rPr>
          <w:rFonts w:ascii="Cambria" w:hAnsi="Cambria" w:cs="Arial"/>
          <w:b w:val="0"/>
          <w:bCs/>
          <w:sz w:val="20"/>
        </w:rPr>
        <w:t>1)</w:t>
      </w:r>
      <w:r w:rsidRPr="00C24579">
        <w:rPr>
          <w:rFonts w:ascii="Cambria" w:hAnsi="Cambria" w:cs="Arial"/>
          <w:b w:val="0"/>
          <w:bCs/>
          <w:sz w:val="20"/>
        </w:rPr>
        <w:tab/>
      </w:r>
      <w:r w:rsidRPr="00C24579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z przedłożoną zgodą wykonawcy na zawarcie umowy o podwykonawstwo lub dokonania zmian w zawartej umowie. </w:t>
      </w:r>
    </w:p>
    <w:p w14:paraId="07852FD0" w14:textId="77777777" w:rsidR="00B851B4" w:rsidRPr="00C24579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C24579">
        <w:rPr>
          <w:rFonts w:ascii="Cambria" w:hAnsi="Cambria" w:cs="Arial"/>
          <w:b w:val="0"/>
          <w:sz w:val="20"/>
        </w:rPr>
        <w:lastRenderedPageBreak/>
        <w:t>2)</w:t>
      </w:r>
      <w:r w:rsidRPr="00C24579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B87E5D4" w14:textId="77777777" w:rsidR="00B851B4" w:rsidRPr="00C24579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umowa nie może określać </w:t>
      </w:r>
      <w:r w:rsidR="00411464" w:rsidRPr="00C24579">
        <w:rPr>
          <w:rFonts w:ascii="Cambria" w:hAnsi="Cambria" w:cs="Arial"/>
          <w:sz w:val="20"/>
          <w:szCs w:val="20"/>
        </w:rPr>
        <w:t>terminu zapłaty dłuższego niż 30</w:t>
      </w:r>
      <w:r w:rsidRPr="00C24579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4788B062" w14:textId="77777777" w:rsidR="00B851B4" w:rsidRPr="00C24579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61E38C8C" w14:textId="77777777" w:rsidR="00B851B4" w:rsidRPr="00C24579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i Wykonawcą </w:t>
      </w:r>
    </w:p>
    <w:p w14:paraId="7193B4BE" w14:textId="77777777" w:rsidR="00B851B4" w:rsidRPr="00C24579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4A89CDB7" w14:textId="77777777" w:rsidR="00B851B4" w:rsidRPr="00C24579" w:rsidRDefault="00B851B4" w:rsidP="005726D4">
      <w:pPr>
        <w:pStyle w:val="Bezodstpw"/>
        <w:numPr>
          <w:ilvl w:val="0"/>
          <w:numId w:val="8"/>
        </w:numPr>
        <w:tabs>
          <w:tab w:val="num" w:pos="-567"/>
        </w:tabs>
        <w:suppressAutoHyphens/>
        <w:spacing w:line="276" w:lineRule="auto"/>
        <w:ind w:left="1134" w:hanging="283"/>
        <w:jc w:val="both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 z odpowiedzialności względem zamawiającego za roboty wykonane przez podwykonawcę lub dalszych podwykonawców.</w:t>
      </w:r>
    </w:p>
    <w:p w14:paraId="23A5C684" w14:textId="77777777" w:rsidR="00B851B4" w:rsidRPr="00C24579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sz w:val="20"/>
        </w:rPr>
      </w:pPr>
      <w:r w:rsidRPr="00C24579">
        <w:rPr>
          <w:rFonts w:ascii="Cambria" w:hAnsi="Cambria" w:cs="Arial"/>
          <w:b w:val="0"/>
          <w:bCs/>
          <w:sz w:val="20"/>
        </w:rPr>
        <w:t xml:space="preserve">3) </w:t>
      </w:r>
      <w:r w:rsidRPr="00C24579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C24579">
        <w:rPr>
          <w:rFonts w:ascii="Cambria" w:hAnsi="Cambria" w:cs="Arial"/>
          <w:b w:val="0"/>
          <w:sz w:val="20"/>
        </w:rPr>
        <w:t>Niezgłoszenie pisemnych zastrzeżeń</w:t>
      </w:r>
      <w:r w:rsidRPr="00C24579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C24579">
        <w:rPr>
          <w:rFonts w:ascii="Cambria" w:hAnsi="Cambria" w:cs="Arial"/>
          <w:b w:val="0"/>
          <w:sz w:val="20"/>
        </w:rPr>
        <w:t>uważa się projekt umowy za zaakceptowany.</w:t>
      </w:r>
      <w:r w:rsidR="00AF68FA" w:rsidRPr="00C24579">
        <w:rPr>
          <w:rFonts w:ascii="Cambria" w:hAnsi="Cambria" w:cs="Arial"/>
          <w:b w:val="0"/>
          <w:sz w:val="20"/>
        </w:rPr>
        <w:t xml:space="preserve"> </w:t>
      </w:r>
    </w:p>
    <w:p w14:paraId="29BD720C" w14:textId="77777777" w:rsidR="00B851B4" w:rsidRPr="00C24579" w:rsidRDefault="00B851B4" w:rsidP="005726D4">
      <w:pPr>
        <w:pStyle w:val="Tytu"/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trike/>
          <w:sz w:val="20"/>
        </w:rPr>
      </w:pPr>
      <w:r w:rsidRPr="00C24579">
        <w:rPr>
          <w:rFonts w:ascii="Cambria" w:hAnsi="Cambria" w:cs="Arial"/>
          <w:b w:val="0"/>
          <w:sz w:val="20"/>
        </w:rPr>
        <w:t>4)</w:t>
      </w:r>
      <w:r w:rsidRPr="00C24579">
        <w:rPr>
          <w:rFonts w:ascii="Cambria" w:hAnsi="Cambria" w:cs="Arial"/>
          <w:b w:val="0"/>
          <w:sz w:val="20"/>
        </w:rPr>
        <w:tab/>
      </w:r>
      <w:r w:rsidR="007A363D" w:rsidRPr="00C24579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o podwykonawstwo na roboty budowlane, </w:t>
      </w:r>
      <w:r w:rsidR="0009181B" w:rsidRPr="00C24579">
        <w:rPr>
          <w:rFonts w:ascii="Cambria" w:hAnsi="Cambria" w:cs="Arial"/>
          <w:b w:val="0"/>
          <w:sz w:val="20"/>
        </w:rPr>
        <w:t xml:space="preserve"> </w:t>
      </w:r>
      <w:r w:rsidR="007A363D" w:rsidRPr="00C24579">
        <w:rPr>
          <w:rFonts w:ascii="Cambria" w:hAnsi="Cambria" w:cs="Arial"/>
          <w:b w:val="0"/>
          <w:sz w:val="20"/>
        </w:rPr>
        <w:t>dostawy i usługi w terminie 7 dni od dnia ich zawarcia</w:t>
      </w:r>
      <w:r w:rsidR="007A363D" w:rsidRPr="00C24579">
        <w:rPr>
          <w:rFonts w:ascii="Cambria" w:hAnsi="Cambria" w:cs="Arial"/>
          <w:b w:val="0"/>
          <w:bCs/>
          <w:sz w:val="20"/>
        </w:rPr>
        <w:t xml:space="preserve">. Powyższy obowiązek   nie dotyczy umów o których mowa </w:t>
      </w:r>
      <w:r w:rsidR="006018F3" w:rsidRPr="00C24579">
        <w:rPr>
          <w:rFonts w:ascii="Cambria" w:hAnsi="Cambria" w:cs="Arial"/>
          <w:b w:val="0"/>
          <w:bCs/>
          <w:sz w:val="20"/>
        </w:rPr>
        <w:t xml:space="preserve">w </w:t>
      </w:r>
      <w:r w:rsidR="007A363D" w:rsidRPr="00C24579">
        <w:rPr>
          <w:rFonts w:ascii="Cambria" w:hAnsi="Cambria" w:cs="Arial"/>
          <w:b w:val="0"/>
          <w:bCs/>
          <w:sz w:val="20"/>
        </w:rPr>
        <w:t>niniejszym punkcie  jeżeli:  ich wartość nie przekracza</w:t>
      </w:r>
      <w:r w:rsidR="006404DB" w:rsidRPr="00C24579">
        <w:rPr>
          <w:rFonts w:ascii="Cambria" w:hAnsi="Cambria" w:cs="Arial"/>
          <w:b w:val="0"/>
          <w:bCs/>
          <w:sz w:val="20"/>
        </w:rPr>
        <w:t xml:space="preserve"> 30</w:t>
      </w:r>
      <w:r w:rsidR="00AF68FA" w:rsidRPr="00C24579">
        <w:rPr>
          <w:rFonts w:ascii="Cambria" w:hAnsi="Cambria" w:cs="Arial"/>
          <w:b w:val="0"/>
          <w:bCs/>
          <w:sz w:val="20"/>
        </w:rPr>
        <w:t>.000,00 zł. brutto</w:t>
      </w:r>
      <w:r w:rsidR="00906254" w:rsidRPr="00C24579">
        <w:rPr>
          <w:rFonts w:ascii="Cambria" w:hAnsi="Cambria" w:cs="Arial"/>
          <w:b w:val="0"/>
          <w:bCs/>
          <w:sz w:val="20"/>
        </w:rPr>
        <w:t>.</w:t>
      </w:r>
      <w:r w:rsidR="007A363D" w:rsidRPr="00C24579">
        <w:rPr>
          <w:rFonts w:ascii="Cambria" w:hAnsi="Cambria" w:cs="Arial"/>
          <w:b w:val="0"/>
          <w:bCs/>
          <w:sz w:val="20"/>
        </w:rPr>
        <w:t xml:space="preserve"> </w:t>
      </w:r>
    </w:p>
    <w:p w14:paraId="63CD03C2" w14:textId="77777777" w:rsidR="00B851B4" w:rsidRPr="00C24579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24579">
        <w:rPr>
          <w:rFonts w:ascii="Cambria" w:hAnsi="Cambria" w:cs="Arial"/>
          <w:b w:val="0"/>
          <w:bCs/>
          <w:sz w:val="20"/>
        </w:rPr>
        <w:t>8.</w:t>
      </w:r>
      <w:r w:rsidRPr="00C24579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4B161BAB" w14:textId="5F0A525B" w:rsidR="00B851B4" w:rsidRPr="00C24579" w:rsidRDefault="00B851B4" w:rsidP="00B851B4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24579">
        <w:rPr>
          <w:rFonts w:ascii="Cambria" w:hAnsi="Cambria" w:cs="Arial"/>
          <w:b w:val="0"/>
          <w:sz w:val="20"/>
        </w:rPr>
        <w:t>9.  Jeżeli zmiana albo rezygnacja z podwykonawcy dotyczy podmiotu, na którego zasoby wykonawca powoływał się, na zasadach określonych w art. 22a ust. 1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186362F1" w14:textId="75DCBDBC" w:rsidR="00B44D8D" w:rsidRPr="0010047B" w:rsidRDefault="00B851B4" w:rsidP="0010047B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C24579">
        <w:rPr>
          <w:rFonts w:ascii="Cambria" w:hAnsi="Cambria" w:cs="Arial"/>
          <w:b w:val="0"/>
          <w:sz w:val="20"/>
        </w:rPr>
        <w:t>Podwykonawcą robót w zakresie  ……………………................... będzie.........................</w:t>
      </w:r>
    </w:p>
    <w:p w14:paraId="37D76615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4</w:t>
      </w:r>
    </w:p>
    <w:p w14:paraId="5D7405C0" w14:textId="77777777" w:rsidR="00B44D8D" w:rsidRPr="00C24579" w:rsidRDefault="00B44D8D" w:rsidP="00B851B4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C24579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C24579">
        <w:rPr>
          <w:rFonts w:ascii="Cambria" w:hAnsi="Cambria" w:cs="Arial"/>
          <w:bCs/>
          <w:sz w:val="20"/>
          <w:szCs w:val="20"/>
        </w:rPr>
        <w:t xml:space="preserve"> </w:t>
      </w:r>
      <w:r w:rsidR="001D4587" w:rsidRPr="00C24579">
        <w:rPr>
          <w:rFonts w:ascii="Cambria" w:hAnsi="Cambria" w:cs="Arial"/>
          <w:bCs/>
          <w:sz w:val="20"/>
          <w:szCs w:val="20"/>
        </w:rPr>
        <w:t xml:space="preserve">z godnie z </w:t>
      </w:r>
      <w:r w:rsidRPr="00C24579">
        <w:rPr>
          <w:rFonts w:ascii="Cambria" w:hAnsi="Cambria" w:cs="Arial"/>
          <w:sz w:val="20"/>
          <w:szCs w:val="20"/>
        </w:rPr>
        <w:t>ustaw</w:t>
      </w:r>
      <w:r w:rsidR="001D4587" w:rsidRPr="00C24579">
        <w:rPr>
          <w:rFonts w:ascii="Cambria" w:hAnsi="Cambria" w:cs="Arial"/>
          <w:sz w:val="20"/>
          <w:szCs w:val="20"/>
        </w:rPr>
        <w:t>ą</w:t>
      </w:r>
      <w:r w:rsidRPr="00C24579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0440F7" w:rsidRPr="00C24579">
        <w:rPr>
          <w:rFonts w:ascii="Cambria" w:hAnsi="Cambria" w:cs="Arial"/>
          <w:bCs/>
          <w:sz w:val="20"/>
          <w:szCs w:val="20"/>
        </w:rPr>
        <w:t>Dz. U. z 201</w:t>
      </w:r>
      <w:r w:rsidR="00906254" w:rsidRPr="00C24579">
        <w:rPr>
          <w:rFonts w:ascii="Cambria" w:hAnsi="Cambria" w:cs="Arial"/>
          <w:bCs/>
          <w:sz w:val="20"/>
          <w:szCs w:val="20"/>
        </w:rPr>
        <w:t>9</w:t>
      </w:r>
      <w:r w:rsidRPr="00C24579">
        <w:rPr>
          <w:rFonts w:ascii="Cambria" w:hAnsi="Cambria" w:cs="Arial"/>
          <w:bCs/>
          <w:sz w:val="20"/>
          <w:szCs w:val="20"/>
        </w:rPr>
        <w:t xml:space="preserve"> r., poz. </w:t>
      </w:r>
      <w:r w:rsidR="00906254" w:rsidRPr="00C24579">
        <w:rPr>
          <w:rFonts w:ascii="Cambria" w:hAnsi="Cambria" w:cs="Arial"/>
          <w:sz w:val="20"/>
          <w:szCs w:val="20"/>
        </w:rPr>
        <w:t>1186</w:t>
      </w:r>
      <w:r w:rsidR="001D4587" w:rsidRPr="00C24579">
        <w:rPr>
          <w:rFonts w:ascii="Cambria" w:hAnsi="Cambria" w:cs="Arial"/>
          <w:sz w:val="20"/>
          <w:szCs w:val="20"/>
        </w:rPr>
        <w:t>).</w:t>
      </w:r>
    </w:p>
    <w:p w14:paraId="470D7396" w14:textId="77777777" w:rsidR="00B44D8D" w:rsidRPr="00C24579" w:rsidRDefault="00B44D8D" w:rsidP="00B851B4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Przedstawicielem Zamawiającego w sprawie koordynowania procesu budowlanego jest ………………………...</w:t>
      </w:r>
    </w:p>
    <w:p w14:paraId="3A2AFA0F" w14:textId="463C3F86" w:rsidR="00B44D8D" w:rsidRPr="0010047B" w:rsidRDefault="00B44D8D" w:rsidP="0010047B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C24579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C24579">
        <w:rPr>
          <w:rFonts w:ascii="Cambria" w:hAnsi="Cambria" w:cs="Arial"/>
          <w:sz w:val="20"/>
          <w:szCs w:val="20"/>
        </w:rPr>
        <w:t xml:space="preserve">(tekst jednolity </w:t>
      </w:r>
      <w:r w:rsidR="00A40CF1" w:rsidRPr="00C24579">
        <w:rPr>
          <w:rFonts w:ascii="Cambria" w:hAnsi="Cambria" w:cs="Arial"/>
          <w:bCs/>
          <w:sz w:val="20"/>
          <w:szCs w:val="20"/>
        </w:rPr>
        <w:t>Dz. U. z 201</w:t>
      </w:r>
      <w:r w:rsidR="00906254" w:rsidRPr="00C24579">
        <w:rPr>
          <w:rFonts w:ascii="Cambria" w:hAnsi="Cambria" w:cs="Arial"/>
          <w:bCs/>
          <w:sz w:val="20"/>
          <w:szCs w:val="20"/>
        </w:rPr>
        <w:t>9</w:t>
      </w:r>
      <w:r w:rsidRPr="00C24579">
        <w:rPr>
          <w:rFonts w:ascii="Cambria" w:hAnsi="Cambria" w:cs="Arial"/>
          <w:bCs/>
          <w:sz w:val="20"/>
          <w:szCs w:val="20"/>
        </w:rPr>
        <w:t xml:space="preserve"> r., poz. </w:t>
      </w:r>
      <w:r w:rsidR="00906254" w:rsidRPr="00C24579">
        <w:rPr>
          <w:rFonts w:ascii="Cambria" w:hAnsi="Cambria" w:cs="Arial"/>
          <w:sz w:val="20"/>
          <w:szCs w:val="20"/>
        </w:rPr>
        <w:t>1186</w:t>
      </w:r>
      <w:r w:rsidRPr="00C24579">
        <w:rPr>
          <w:rFonts w:ascii="Cambria" w:hAnsi="Cambria" w:cs="Arial"/>
          <w:sz w:val="20"/>
          <w:szCs w:val="20"/>
        </w:rPr>
        <w:t xml:space="preserve">). </w:t>
      </w:r>
    </w:p>
    <w:p w14:paraId="1DC7EEAA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§5</w:t>
      </w:r>
    </w:p>
    <w:p w14:paraId="1A1BA1BD" w14:textId="77777777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z czynnościami związanymi z wykonywaniem umowy.</w:t>
      </w:r>
    </w:p>
    <w:p w14:paraId="3118890E" w14:textId="77777777" w:rsidR="00B851B4" w:rsidRPr="00C24579" w:rsidRDefault="00B851B4" w:rsidP="00B851B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154EBD2C" w14:textId="77777777" w:rsidR="00B851B4" w:rsidRPr="00C24579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nie przestrzegają przepisów BHP,</w:t>
      </w:r>
    </w:p>
    <w:p w14:paraId="08BC07B8" w14:textId="77777777" w:rsidR="00B851B4" w:rsidRPr="00C24579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080E34E" w14:textId="77777777" w:rsidR="00B851B4" w:rsidRPr="00C24579" w:rsidRDefault="00B851B4" w:rsidP="00B851B4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C24579">
        <w:rPr>
          <w:rFonts w:ascii="Cambria" w:hAnsi="Cambria" w:cs="Arial"/>
          <w:sz w:val="20"/>
          <w:szCs w:val="20"/>
        </w:rPr>
        <w:tab/>
      </w:r>
    </w:p>
    <w:p w14:paraId="5B9CE96C" w14:textId="77777777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2DB3B604" w14:textId="77777777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625A92DD" w14:textId="77777777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lastRenderedPageBreak/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47C11934" w14:textId="77777777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55F0AF77" w14:textId="13C24EFC" w:rsidR="00B851B4" w:rsidRPr="00C24579" w:rsidRDefault="00B851B4" w:rsidP="00B851B4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W zakresie, w jakim Zamawiający na podstawie art. 29 ust. 3a ustawy określił w SIWZ wymagania zatrudnienia przez wykonawcę lub podwykonawcę na podstawie umowy o pracę osób wykonujących czynności wchodzące w zakres przedmiotu zamówienia jako pracownik fizyczny wykonujący roboty budowlane</w:t>
      </w:r>
      <w:r w:rsidR="001633E0" w:rsidRPr="00C24579">
        <w:rPr>
          <w:rFonts w:ascii="Cambria" w:hAnsi="Cambria" w:cs="Arial"/>
          <w:sz w:val="20"/>
          <w:szCs w:val="20"/>
        </w:rPr>
        <w:t>,</w:t>
      </w:r>
      <w:r w:rsidRPr="00C24579">
        <w:rPr>
          <w:rFonts w:ascii="Cambria" w:hAnsi="Cambria" w:cs="Arial"/>
          <w:sz w:val="20"/>
          <w:szCs w:val="20"/>
        </w:rPr>
        <w:t xml:space="preserve"> w tym</w:t>
      </w:r>
      <w:r w:rsidR="001633E0" w:rsidRPr="00C24579">
        <w:rPr>
          <w:rFonts w:ascii="Cambria" w:hAnsi="Cambria" w:cs="Arial"/>
          <w:sz w:val="20"/>
          <w:szCs w:val="20"/>
        </w:rPr>
        <w:t xml:space="preserve"> w zakresie</w:t>
      </w:r>
      <w:r w:rsidRPr="00C24579">
        <w:rPr>
          <w:rFonts w:ascii="Cambria" w:hAnsi="Cambria" w:cs="Arial"/>
          <w:sz w:val="20"/>
          <w:szCs w:val="20"/>
        </w:rPr>
        <w:t xml:space="preserve"> </w:t>
      </w:r>
      <w:r w:rsidR="001633E0" w:rsidRPr="00C24579">
        <w:rPr>
          <w:rFonts w:ascii="Cambria" w:hAnsi="Cambria" w:cs="Arial"/>
          <w:sz w:val="20"/>
          <w:szCs w:val="20"/>
        </w:rPr>
        <w:t xml:space="preserve">obsługi </w:t>
      </w:r>
      <w:r w:rsidRPr="00C24579">
        <w:rPr>
          <w:rFonts w:ascii="Cambria" w:hAnsi="Cambria" w:cs="Arial"/>
          <w:sz w:val="20"/>
          <w:szCs w:val="20"/>
        </w:rPr>
        <w:t>maszyn i urządzeń budowlanych</w:t>
      </w:r>
      <w:r w:rsidR="001633E0" w:rsidRPr="00C24579">
        <w:rPr>
          <w:rFonts w:ascii="Cambria" w:hAnsi="Cambria" w:cs="Arial"/>
          <w:sz w:val="20"/>
          <w:szCs w:val="20"/>
        </w:rPr>
        <w:t xml:space="preserve">: </w:t>
      </w:r>
    </w:p>
    <w:p w14:paraId="0D883E54" w14:textId="7690DABF" w:rsidR="00B851B4" w:rsidRPr="00C24579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przed </w:t>
      </w:r>
      <w:r w:rsidR="00B851B4" w:rsidRPr="00C24579">
        <w:rPr>
          <w:rFonts w:ascii="Cambria" w:hAnsi="Cambria" w:cs="Arial"/>
          <w:sz w:val="20"/>
          <w:szCs w:val="20"/>
        </w:rPr>
        <w:t>rozpoczęciem realizacji czynności, do których odnosi się Obowiązek Zatrudnienia Wykonawca przedłoży Zamawiającemu umowy o pracę (do wglądu</w:t>
      </w:r>
      <w:r w:rsidR="00712B25" w:rsidRPr="00C24579">
        <w:rPr>
          <w:rFonts w:ascii="Cambria" w:hAnsi="Cambria" w:cs="Arial"/>
          <w:sz w:val="20"/>
          <w:szCs w:val="20"/>
        </w:rPr>
        <w:t>, co</w:t>
      </w:r>
      <w:r w:rsidR="00B851B4" w:rsidRPr="00C24579">
        <w:rPr>
          <w:rFonts w:ascii="Cambria" w:hAnsi="Cambria" w:cs="Arial"/>
          <w:sz w:val="20"/>
          <w:szCs w:val="20"/>
        </w:rPr>
        <w:t xml:space="preserve"> oznacza, że Zamawiający nie będzie kopiował, gromadził ani przetwarzał danych osobowych zawartych w przedłożonych umowach o pracę. ) osób mających wykonywać te czynności, pod rygorem niedopuszczenia tych osób do realizacji tych czynności</w:t>
      </w:r>
      <w:r w:rsidRPr="00C24579">
        <w:rPr>
          <w:rFonts w:ascii="Cambria" w:hAnsi="Cambria" w:cs="Arial"/>
          <w:sz w:val="20"/>
          <w:szCs w:val="20"/>
        </w:rPr>
        <w:t>;</w:t>
      </w:r>
    </w:p>
    <w:p w14:paraId="3ECBC4AD" w14:textId="2E24D6B0" w:rsidR="00B851B4" w:rsidRPr="00C24579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w </w:t>
      </w:r>
      <w:r w:rsidR="00B851B4" w:rsidRPr="00C24579">
        <w:rPr>
          <w:rFonts w:ascii="Cambria" w:hAnsi="Cambria" w:cs="Arial"/>
          <w:sz w:val="20"/>
          <w:szCs w:val="20"/>
        </w:rPr>
        <w:t>przypadku zmiany składu osobowego Personelu Wykonawcy realizującego czynności, do których odnosi się Obowiązek Zatrudnienia, przed dopuszczeniem tych osób do wykonywania poszczególnych czynności Wykonawca obowiązany jest przedłożyć Zamawiającemu umowy o pracę (okazania do wglądu) dla tych osób, pod rygorem niedopuszczenia tych osób do realizacji tych czynności</w:t>
      </w:r>
      <w:r w:rsidRPr="00C24579">
        <w:rPr>
          <w:rFonts w:ascii="Cambria" w:hAnsi="Cambria" w:cs="Arial"/>
          <w:sz w:val="20"/>
          <w:szCs w:val="20"/>
        </w:rPr>
        <w:t>;</w:t>
      </w:r>
    </w:p>
    <w:p w14:paraId="2A45087A" w14:textId="5CD997DE" w:rsidR="00B851B4" w:rsidRPr="00C24579" w:rsidRDefault="001633E0" w:rsidP="00F64D0A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na </w:t>
      </w:r>
      <w:r w:rsidR="00B851B4" w:rsidRPr="00C24579">
        <w:rPr>
          <w:rFonts w:ascii="Cambria" w:hAnsi="Cambria" w:cs="Arial"/>
          <w:sz w:val="20"/>
          <w:szCs w:val="20"/>
        </w:rPr>
        <w:t>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</w:t>
      </w:r>
      <w:r w:rsidRPr="00C24579">
        <w:rPr>
          <w:rFonts w:ascii="Cambria" w:hAnsi="Cambria" w:cs="Arial"/>
          <w:sz w:val="20"/>
          <w:szCs w:val="20"/>
        </w:rPr>
        <w:t>;</w:t>
      </w:r>
    </w:p>
    <w:p w14:paraId="2EFD6CF2" w14:textId="3579F9C5" w:rsidR="00B44D8D" w:rsidRPr="008C05ED" w:rsidRDefault="001633E0" w:rsidP="008C05ED">
      <w:pPr>
        <w:numPr>
          <w:ilvl w:val="0"/>
          <w:numId w:val="5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przedstawiciel </w:t>
      </w:r>
      <w:r w:rsidR="00B851B4" w:rsidRPr="00C24579">
        <w:rPr>
          <w:rFonts w:ascii="Cambria" w:hAnsi="Cambria" w:cs="Arial"/>
          <w:sz w:val="20"/>
          <w:szCs w:val="20"/>
        </w:rPr>
        <w:t>Zamawiającego uprawniony jest do sprawdzania tożsamości Personelu Wykonawcy uczestniczącego w realizacji prac.</w:t>
      </w:r>
    </w:p>
    <w:p w14:paraId="4B494659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6</w:t>
      </w:r>
    </w:p>
    <w:p w14:paraId="551C9448" w14:textId="77777777" w:rsidR="00B44D8D" w:rsidRPr="00C24579" w:rsidRDefault="00B44D8D" w:rsidP="00B851B4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W ramach wymienionej w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24579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24579">
        <w:rPr>
          <w:rFonts w:ascii="Cambria" w:hAnsi="Cambria" w:cs="Arial"/>
          <w:b/>
          <w:bCs/>
          <w:sz w:val="20"/>
          <w:szCs w:val="20"/>
        </w:rPr>
        <w:t>Wykonawca</w:t>
      </w:r>
      <w:r w:rsidRPr="00C24579">
        <w:rPr>
          <w:rFonts w:ascii="Cambria" w:hAnsi="Cambria" w:cs="Arial"/>
          <w:sz w:val="20"/>
          <w:szCs w:val="20"/>
        </w:rPr>
        <w:t xml:space="preserve">: </w:t>
      </w:r>
    </w:p>
    <w:p w14:paraId="447160BA" w14:textId="77777777" w:rsidR="00B44D8D" w:rsidRPr="00C24579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Zapewni pełną obsługę w zakresie wykon</w:t>
      </w:r>
      <w:r w:rsidR="00475D29" w:rsidRPr="00C24579">
        <w:rPr>
          <w:rFonts w:ascii="Cambria" w:hAnsi="Cambria" w:cs="Arial"/>
          <w:sz w:val="20"/>
          <w:szCs w:val="20"/>
        </w:rPr>
        <w:t>ania pomiarów i dokumentacji po</w:t>
      </w:r>
      <w:r w:rsidRPr="00C24579">
        <w:rPr>
          <w:rFonts w:ascii="Cambria" w:hAnsi="Cambria" w:cs="Arial"/>
          <w:sz w:val="20"/>
          <w:szCs w:val="20"/>
        </w:rPr>
        <w:t xml:space="preserve">wykonawczej </w:t>
      </w:r>
      <w:r w:rsidR="00E54537" w:rsidRPr="00C24579">
        <w:rPr>
          <w:rFonts w:ascii="Cambria" w:hAnsi="Cambria" w:cs="Arial"/>
          <w:sz w:val="20"/>
          <w:szCs w:val="20"/>
        </w:rPr>
        <w:br/>
      </w:r>
      <w:r w:rsidRPr="00C24579">
        <w:rPr>
          <w:rFonts w:ascii="Cambria" w:hAnsi="Cambria" w:cs="Arial"/>
          <w:sz w:val="20"/>
          <w:szCs w:val="20"/>
        </w:rPr>
        <w:t xml:space="preserve">w szczególności badań zagęszczenia gruntu podsypek </w:t>
      </w:r>
      <w:r w:rsidR="00475D29" w:rsidRPr="00C24579">
        <w:rPr>
          <w:rFonts w:ascii="Cambria" w:hAnsi="Cambria" w:cs="Arial"/>
          <w:sz w:val="20"/>
          <w:szCs w:val="20"/>
        </w:rPr>
        <w:t xml:space="preserve">ulegających zakryciu oraz </w:t>
      </w:r>
      <w:r w:rsidRPr="00C24579">
        <w:rPr>
          <w:rFonts w:ascii="Cambria" w:hAnsi="Cambria" w:cs="Arial"/>
          <w:sz w:val="20"/>
          <w:szCs w:val="20"/>
        </w:rPr>
        <w:t xml:space="preserve">zagęszczenia podłoża i warstw konstrukcyjnych, wykona kosztorys powykonawczy z wykonanych robót </w:t>
      </w:r>
    </w:p>
    <w:p w14:paraId="4C989FDA" w14:textId="77777777" w:rsidR="00B44D8D" w:rsidRPr="00C24579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Przeprowadzi branżowe próby i odbi</w:t>
      </w:r>
      <w:r w:rsidR="00B436DD" w:rsidRPr="00C24579">
        <w:rPr>
          <w:rFonts w:ascii="Cambria" w:hAnsi="Cambria" w:cs="Arial"/>
          <w:sz w:val="20"/>
          <w:szCs w:val="20"/>
        </w:rPr>
        <w:t>ory techniczne i technologiczne, wykona inwentaryzację geodezyjną powykonawczą</w:t>
      </w:r>
    </w:p>
    <w:p w14:paraId="163957B2" w14:textId="77777777" w:rsidR="00B44D8D" w:rsidRPr="00C24579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30E617EA" w14:textId="77777777" w:rsidR="00B44D8D" w:rsidRPr="00C24579" w:rsidRDefault="00B44D8D" w:rsidP="00B851B4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1803912B" w14:textId="77777777" w:rsidR="00BD5E1C" w:rsidRPr="00C24579" w:rsidRDefault="00BD5E1C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BE4E0C9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7</w:t>
      </w:r>
    </w:p>
    <w:p w14:paraId="76905868" w14:textId="77777777" w:rsidR="00B44D8D" w:rsidRPr="00C24579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>na własny koszt:</w:t>
      </w:r>
    </w:p>
    <w:p w14:paraId="1A9C825F" w14:textId="77777777" w:rsidR="00B851B4" w:rsidRPr="00C24579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01424245" w14:textId="77777777" w:rsidR="00B851B4" w:rsidRPr="00C24579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ludzi. </w:t>
      </w:r>
    </w:p>
    <w:p w14:paraId="65F4F6AE" w14:textId="77777777" w:rsidR="00B851B4" w:rsidRPr="00C24579" w:rsidRDefault="00B851B4" w:rsidP="00B851B4">
      <w:pPr>
        <w:numPr>
          <w:ilvl w:val="0"/>
          <w:numId w:val="43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01A85219" w14:textId="77777777" w:rsidR="00B44D8D" w:rsidRPr="00C24579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316242B4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8</w:t>
      </w:r>
    </w:p>
    <w:p w14:paraId="21A5C105" w14:textId="77777777" w:rsidR="00B44D8D" w:rsidRPr="00C24579" w:rsidRDefault="00B44D8D" w:rsidP="00B851B4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Wykonawca</w:t>
      </w:r>
      <w:r w:rsidRPr="00C24579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6EEAA2AF" w14:textId="77777777" w:rsidR="00B44D8D" w:rsidRPr="00C24579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Materiały i urządzenia muszą odpowiadać wymogom wyrobów dopuszczonych do obrotu i stosowania w budownictwie zgodnie z ustawą z dnia 16 kwietnia 2004 roku o wyrobach budowlanych</w:t>
      </w:r>
      <w:r w:rsidR="00FB2D49" w:rsidRPr="00C24579">
        <w:rPr>
          <w:rFonts w:ascii="Cambria" w:hAnsi="Cambria" w:cs="Arial"/>
          <w:sz w:val="20"/>
          <w:szCs w:val="20"/>
        </w:rPr>
        <w:t xml:space="preserve"> (Dz. U. z 2019 r.</w:t>
      </w:r>
      <w:r w:rsidRPr="00C24579">
        <w:rPr>
          <w:rFonts w:ascii="Cambria" w:hAnsi="Cambria" w:cs="Arial"/>
          <w:sz w:val="20"/>
          <w:szCs w:val="20"/>
        </w:rPr>
        <w:t xml:space="preserve">, poz. </w:t>
      </w:r>
      <w:r w:rsidR="00FB2D49" w:rsidRPr="00C24579">
        <w:rPr>
          <w:rFonts w:ascii="Cambria" w:hAnsi="Cambria" w:cs="Arial"/>
          <w:sz w:val="20"/>
          <w:szCs w:val="20"/>
        </w:rPr>
        <w:t>266)</w:t>
      </w:r>
      <w:r w:rsidRPr="00C24579">
        <w:rPr>
          <w:rFonts w:ascii="Cambria" w:hAnsi="Cambria" w:cs="Arial"/>
          <w:sz w:val="20"/>
          <w:szCs w:val="20"/>
        </w:rPr>
        <w:t xml:space="preserve"> a zgodnie z art.10 ustawy z dnia 7 lipca 1994 roku Prawo Budowlane (</w:t>
      </w:r>
      <w:r w:rsidR="00F00B8F" w:rsidRPr="00C24579">
        <w:rPr>
          <w:rFonts w:ascii="Cambria" w:hAnsi="Cambria" w:cs="Arial"/>
          <w:bCs/>
          <w:sz w:val="20"/>
          <w:szCs w:val="20"/>
        </w:rPr>
        <w:t xml:space="preserve">Dz. U. </w:t>
      </w:r>
      <w:r w:rsidR="00FB2D49" w:rsidRPr="00C24579">
        <w:rPr>
          <w:rFonts w:ascii="Cambria" w:hAnsi="Cambria" w:cs="Arial"/>
          <w:bCs/>
          <w:sz w:val="20"/>
          <w:szCs w:val="20"/>
        </w:rPr>
        <w:t>z 2019</w:t>
      </w:r>
      <w:r w:rsidR="00F00B8F" w:rsidRPr="00C24579">
        <w:rPr>
          <w:rFonts w:ascii="Cambria" w:hAnsi="Cambria" w:cs="Arial"/>
          <w:bCs/>
          <w:sz w:val="20"/>
          <w:szCs w:val="20"/>
        </w:rPr>
        <w:t xml:space="preserve"> r. poz. </w:t>
      </w:r>
      <w:r w:rsidR="00FB2D49" w:rsidRPr="00C24579">
        <w:rPr>
          <w:rFonts w:ascii="Cambria" w:hAnsi="Cambria" w:cs="Arial"/>
          <w:bCs/>
          <w:sz w:val="20"/>
          <w:szCs w:val="20"/>
        </w:rPr>
        <w:t>1186</w:t>
      </w:r>
      <w:r w:rsidRPr="00C24579">
        <w:rPr>
          <w:rFonts w:ascii="Cambria" w:hAnsi="Cambria" w:cs="Arial"/>
          <w:sz w:val="20"/>
          <w:szCs w:val="20"/>
        </w:rPr>
        <w:t>) oraz dokumentacji.</w:t>
      </w:r>
    </w:p>
    <w:p w14:paraId="3A700F2B" w14:textId="77777777" w:rsidR="00B44D8D" w:rsidRPr="00C24579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24579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C24579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>wykona na własny koszt.</w:t>
      </w:r>
    </w:p>
    <w:p w14:paraId="7802C2F4" w14:textId="77777777" w:rsidR="00B44D8D" w:rsidRPr="00C24579" w:rsidRDefault="00B44D8D" w:rsidP="00B851B4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24579">
        <w:rPr>
          <w:rFonts w:ascii="Cambria" w:hAnsi="Cambria" w:cs="Arial"/>
          <w:b/>
          <w:bCs/>
          <w:sz w:val="20"/>
          <w:szCs w:val="20"/>
        </w:rPr>
        <w:t>Zamawiającego</w:t>
      </w:r>
      <w:r w:rsidRPr="00C24579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C24579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24579">
        <w:rPr>
          <w:rFonts w:ascii="Cambria" w:hAnsi="Cambria" w:cs="Arial"/>
          <w:sz w:val="20"/>
          <w:szCs w:val="20"/>
        </w:rPr>
        <w:t>(Inspektora Nadzoru) przed ich wbudowaniem.</w:t>
      </w:r>
    </w:p>
    <w:p w14:paraId="1CFDFEC8" w14:textId="77777777" w:rsidR="00B44D8D" w:rsidRPr="00C24579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5724071C" w14:textId="77777777" w:rsidR="00B44D8D" w:rsidRPr="00C24579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9</w:t>
      </w:r>
    </w:p>
    <w:p w14:paraId="1C31AFD1" w14:textId="77777777" w:rsidR="0015433F" w:rsidRPr="00C24579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2457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nie mniejszą niż wartość złożonej oferty  z tytułu szkód, które mogą zaistnieć w okresie od rozpoczęcia robót do przekazania przedmiotu umowy </w:t>
      </w:r>
      <w:r w:rsidRPr="00C24579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2457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</w:t>
      </w:r>
      <w:proofErr w:type="spellStart"/>
      <w:r w:rsidRPr="00C24579">
        <w:rPr>
          <w:rFonts w:ascii="Cambria" w:eastAsia="Times New Roman" w:hAnsi="Cambria" w:cs="Arial"/>
          <w:bCs/>
          <w:sz w:val="20"/>
          <w:szCs w:val="20"/>
          <w:lang w:eastAsia="ar-SA"/>
        </w:rPr>
        <w:t>ryzyk</w:t>
      </w:r>
      <w:proofErr w:type="spellEnd"/>
      <w:r w:rsidRPr="00C24579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C24579">
        <w:rPr>
          <w:rFonts w:ascii="Cambria" w:hAnsi="Cambria" w:cs="Arial"/>
          <w:sz w:val="20"/>
          <w:szCs w:val="20"/>
        </w:rPr>
        <w:t>.</w:t>
      </w:r>
    </w:p>
    <w:p w14:paraId="393294F5" w14:textId="77777777" w:rsidR="00B44D8D" w:rsidRPr="00C24579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4893F09" w14:textId="77777777" w:rsidR="00B44D8D" w:rsidRPr="00C24579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 10</w:t>
      </w:r>
    </w:p>
    <w:p w14:paraId="004439C7" w14:textId="77777777" w:rsidR="008623BC" w:rsidRPr="00C24579" w:rsidRDefault="00B44D8D" w:rsidP="00B851B4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  <w:r w:rsidRPr="00C24579">
        <w:rPr>
          <w:rFonts w:ascii="Cambria" w:hAnsi="Cambria" w:cs="Arial"/>
          <w:sz w:val="20"/>
          <w:szCs w:val="20"/>
        </w:rPr>
        <w:t xml:space="preserve"> </w:t>
      </w:r>
    </w:p>
    <w:p w14:paraId="656D78D0" w14:textId="43D7C7DF" w:rsidR="00810FC9" w:rsidRPr="00C24579" w:rsidRDefault="00B44D8D" w:rsidP="008C05ED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brutto </w:t>
      </w:r>
      <w:r w:rsidRPr="00C24579">
        <w:rPr>
          <w:rFonts w:ascii="Cambria" w:hAnsi="Cambria" w:cs="Arial"/>
          <w:b/>
          <w:sz w:val="20"/>
          <w:szCs w:val="20"/>
        </w:rPr>
        <w:t>…………….. zł</w:t>
      </w:r>
      <w:r w:rsidRPr="00C24579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14:paraId="33C0B90D" w14:textId="77777777" w:rsidR="00B44D8D" w:rsidRPr="00C24579" w:rsidRDefault="00B44D8D" w:rsidP="00B851B4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C24579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24579">
        <w:rPr>
          <w:rFonts w:ascii="Cambria" w:hAnsi="Cambria" w:cs="Arial"/>
          <w:sz w:val="20"/>
          <w:szCs w:val="20"/>
        </w:rPr>
        <w:t>zobowiązany jest do wykonania przedmiotu umowy w pełnym zakresie</w:t>
      </w:r>
      <w:r w:rsidR="00DB1B4B" w:rsidRPr="00C24579">
        <w:rPr>
          <w:rFonts w:ascii="Cambria" w:hAnsi="Cambria" w:cs="Arial"/>
          <w:sz w:val="20"/>
          <w:szCs w:val="20"/>
        </w:rPr>
        <w:t xml:space="preserve"> </w:t>
      </w:r>
      <w:r w:rsidR="0019107A" w:rsidRPr="00C24579">
        <w:rPr>
          <w:rFonts w:ascii="Cambria" w:hAnsi="Cambria" w:cs="Arial"/>
          <w:sz w:val="20"/>
          <w:szCs w:val="20"/>
        </w:rPr>
        <w:t>- STAN SUROWY</w:t>
      </w:r>
      <w:r w:rsidRPr="00C24579">
        <w:rPr>
          <w:rFonts w:ascii="Cambria" w:hAnsi="Cambria" w:cs="Arial"/>
          <w:sz w:val="20"/>
          <w:szCs w:val="20"/>
        </w:rPr>
        <w:t xml:space="preserve">, zgodnie z projektem budowlanym, specyfikacją techniczną wykonania i odbioru robót SIWZ, przedmiarem robót i pozwoleniem na budowę, w oparciu o harmonogram rzeczowo - finansowy robót; do formy wynagrodzenia ma zastosowanie art. 632 K.C. </w:t>
      </w:r>
    </w:p>
    <w:p w14:paraId="0387FA5F" w14:textId="77777777" w:rsidR="00B44D8D" w:rsidRPr="00C24579" w:rsidRDefault="00B44D8D" w:rsidP="00B851B4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129CCF67" w14:textId="77777777" w:rsidR="00B44D8D" w:rsidRPr="00391AE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</w:p>
    <w:p w14:paraId="24CD616F" w14:textId="77777777" w:rsidR="0073786C" w:rsidRPr="00C24579" w:rsidRDefault="00B44D8D" w:rsidP="0073786C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b/>
          <w:sz w:val="20"/>
          <w:szCs w:val="20"/>
        </w:rPr>
        <w:t>§</w:t>
      </w:r>
      <w:r w:rsidR="0073786C" w:rsidRPr="00C24579">
        <w:rPr>
          <w:rFonts w:ascii="Cambria" w:hAnsi="Cambria" w:cs="Arial"/>
          <w:b/>
          <w:sz w:val="20"/>
          <w:szCs w:val="20"/>
        </w:rPr>
        <w:t xml:space="preserve"> 11</w:t>
      </w:r>
    </w:p>
    <w:p w14:paraId="761FAFF2" w14:textId="6E45B390" w:rsidR="008F6FB7" w:rsidRPr="00C24579" w:rsidRDefault="002D4141" w:rsidP="006038D9">
      <w:pPr>
        <w:pStyle w:val="Akapitzlist"/>
        <w:numPr>
          <w:ilvl w:val="2"/>
          <w:numId w:val="43"/>
        </w:numPr>
        <w:spacing w:after="0"/>
        <w:ind w:left="709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 xml:space="preserve"> </w:t>
      </w:r>
      <w:r w:rsidR="0012066E" w:rsidRPr="00C24579">
        <w:rPr>
          <w:rFonts w:ascii="Cambria" w:hAnsi="Cambria" w:cs="Arial"/>
          <w:sz w:val="20"/>
          <w:szCs w:val="20"/>
        </w:rPr>
        <w:t xml:space="preserve">Wykonawca złoży dwie faktury. </w:t>
      </w:r>
      <w:r w:rsidR="008F6FB7" w:rsidRPr="00C24579">
        <w:rPr>
          <w:rFonts w:ascii="Cambria" w:hAnsi="Cambria" w:cs="Arial"/>
          <w:sz w:val="20"/>
          <w:szCs w:val="20"/>
        </w:rPr>
        <w:t>Pierwsza faktura częściowa za roboty budowlane</w:t>
      </w:r>
      <w:r w:rsidR="00C9227E" w:rsidRPr="00C24579">
        <w:rPr>
          <w:rFonts w:ascii="Cambria" w:hAnsi="Cambria" w:cs="Arial"/>
          <w:sz w:val="20"/>
          <w:szCs w:val="20"/>
        </w:rPr>
        <w:t xml:space="preserve"> wykonane i odebrane w 2020 roku</w:t>
      </w:r>
      <w:r w:rsidR="006038D9" w:rsidRPr="00C24579">
        <w:rPr>
          <w:rFonts w:ascii="Cambria" w:hAnsi="Cambria" w:cs="Arial"/>
          <w:sz w:val="20"/>
          <w:szCs w:val="20"/>
        </w:rPr>
        <w:t>,</w:t>
      </w:r>
      <w:r w:rsidR="008F6FB7" w:rsidRPr="00C24579">
        <w:rPr>
          <w:rFonts w:ascii="Cambria" w:hAnsi="Cambria" w:cs="Arial"/>
          <w:sz w:val="20"/>
          <w:szCs w:val="20"/>
        </w:rPr>
        <w:t xml:space="preserve"> do wysokości kwoty 90.000,00 zł. brutto</w:t>
      </w:r>
      <w:r w:rsidR="006038D9" w:rsidRPr="00C24579">
        <w:rPr>
          <w:rFonts w:ascii="Cambria" w:hAnsi="Cambria" w:cs="Arial"/>
          <w:sz w:val="20"/>
          <w:szCs w:val="20"/>
        </w:rPr>
        <w:t xml:space="preserve">, złożona najpóźniej 1 grudnia 2020 roku, </w:t>
      </w:r>
      <w:r w:rsidR="00D86F95" w:rsidRPr="00C24579">
        <w:rPr>
          <w:rFonts w:ascii="Cambria" w:hAnsi="Cambria" w:cs="Arial"/>
          <w:sz w:val="20"/>
          <w:szCs w:val="20"/>
        </w:rPr>
        <w:t xml:space="preserve">druga faktura </w:t>
      </w:r>
      <w:r w:rsidR="008F6FB7" w:rsidRPr="00C24579">
        <w:rPr>
          <w:rFonts w:ascii="Cambria" w:hAnsi="Cambria" w:cs="Arial"/>
          <w:sz w:val="20"/>
          <w:szCs w:val="20"/>
        </w:rPr>
        <w:t>końcowa</w:t>
      </w:r>
      <w:r w:rsidR="00C9227E" w:rsidRPr="00C24579">
        <w:rPr>
          <w:rFonts w:ascii="Cambria" w:hAnsi="Cambria" w:cs="Arial"/>
          <w:sz w:val="20"/>
          <w:szCs w:val="20"/>
        </w:rPr>
        <w:t>,</w:t>
      </w:r>
      <w:r w:rsidR="008F6FB7" w:rsidRPr="00C24579">
        <w:rPr>
          <w:rFonts w:ascii="Cambria" w:hAnsi="Cambria" w:cs="Arial"/>
          <w:sz w:val="20"/>
          <w:szCs w:val="20"/>
        </w:rPr>
        <w:t xml:space="preserve"> </w:t>
      </w:r>
      <w:r w:rsidR="00D86F95" w:rsidRPr="00C24579">
        <w:rPr>
          <w:rFonts w:ascii="Cambria" w:hAnsi="Cambria" w:cs="Arial"/>
          <w:sz w:val="20"/>
          <w:szCs w:val="20"/>
        </w:rPr>
        <w:t xml:space="preserve">obejmująca pozostałą cześć wynagrodzenia </w:t>
      </w:r>
      <w:r w:rsidR="00C9227E" w:rsidRPr="00C24579">
        <w:rPr>
          <w:rFonts w:ascii="Cambria" w:hAnsi="Cambria" w:cs="Arial"/>
          <w:sz w:val="20"/>
          <w:szCs w:val="20"/>
        </w:rPr>
        <w:t xml:space="preserve">za prace wykonane i odebrane </w:t>
      </w:r>
      <w:r w:rsidR="00D86F95" w:rsidRPr="00C24579">
        <w:rPr>
          <w:rFonts w:ascii="Cambria" w:hAnsi="Cambria" w:cs="Arial"/>
          <w:sz w:val="20"/>
          <w:szCs w:val="20"/>
        </w:rPr>
        <w:t xml:space="preserve">w </w:t>
      </w:r>
      <w:r w:rsidR="006038D9" w:rsidRPr="00C24579">
        <w:rPr>
          <w:rFonts w:ascii="Cambria" w:hAnsi="Cambria" w:cs="Arial"/>
          <w:sz w:val="20"/>
          <w:szCs w:val="20"/>
        </w:rPr>
        <w:t xml:space="preserve">2021 roku, </w:t>
      </w:r>
      <w:r w:rsidR="00C9227E" w:rsidRPr="00C24579">
        <w:rPr>
          <w:rFonts w:ascii="Cambria" w:hAnsi="Cambria" w:cs="Arial"/>
          <w:sz w:val="20"/>
          <w:szCs w:val="20"/>
        </w:rPr>
        <w:t xml:space="preserve">zostanie złożona </w:t>
      </w:r>
      <w:r w:rsidR="006038D9" w:rsidRPr="00C24579">
        <w:rPr>
          <w:rFonts w:ascii="Cambria" w:hAnsi="Cambria" w:cs="Arial"/>
          <w:sz w:val="20"/>
          <w:szCs w:val="20"/>
        </w:rPr>
        <w:t>po odbiorze końcowym.</w:t>
      </w:r>
    </w:p>
    <w:p w14:paraId="7CF2105F" w14:textId="0530FFF3" w:rsidR="008F6FB7" w:rsidRPr="008C05ED" w:rsidRDefault="008F6FB7" w:rsidP="008C05ED">
      <w:pPr>
        <w:pStyle w:val="Akapitzlist"/>
        <w:numPr>
          <w:ilvl w:val="2"/>
          <w:numId w:val="43"/>
        </w:numPr>
        <w:suppressAutoHyphens/>
        <w:spacing w:after="120"/>
        <w:ind w:left="709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hAnsi="Cambria" w:cs="Arial"/>
          <w:sz w:val="20"/>
          <w:szCs w:val="20"/>
        </w:rPr>
        <w:t>Fakturą częściową rozliczone będą zakończone i odebrane elementy robót przez Inspektora Nadz</w:t>
      </w:r>
      <w:r w:rsidR="006038D9" w:rsidRPr="00C24579">
        <w:rPr>
          <w:rFonts w:ascii="Cambria" w:hAnsi="Cambria" w:cs="Arial"/>
          <w:sz w:val="20"/>
          <w:szCs w:val="20"/>
        </w:rPr>
        <w:t>oru przy udziale przedstawiciela</w:t>
      </w:r>
      <w:r w:rsidRPr="00C24579">
        <w:rPr>
          <w:rFonts w:ascii="Cambria" w:hAnsi="Cambria" w:cs="Arial"/>
          <w:sz w:val="20"/>
          <w:szCs w:val="20"/>
        </w:rPr>
        <w:t xml:space="preserve"> Zamawiającego, potwierdzone protokółem odbioru częściowego, podpisanym przez Inspektora Nadzoru Inwestorskiego i pracownika Zamawiającego. </w:t>
      </w:r>
    </w:p>
    <w:p w14:paraId="6D6B0059" w14:textId="77777777" w:rsidR="008F6FB7" w:rsidRPr="00C24579" w:rsidRDefault="00587119" w:rsidP="00587119">
      <w:pPr>
        <w:pStyle w:val="Akapitzlist"/>
        <w:numPr>
          <w:ilvl w:val="2"/>
          <w:numId w:val="43"/>
        </w:numPr>
        <w:suppressAutoHyphens/>
        <w:spacing w:after="120"/>
        <w:ind w:left="709"/>
        <w:jc w:val="both"/>
        <w:rPr>
          <w:rFonts w:ascii="Cambria" w:hAnsi="Cambria" w:cs="Arial"/>
          <w:sz w:val="20"/>
          <w:szCs w:val="20"/>
        </w:rPr>
      </w:pPr>
      <w:r w:rsidRPr="00C24579">
        <w:rPr>
          <w:rFonts w:ascii="Cambria" w:eastAsia="Times-Roman" w:hAnsi="Cambria" w:cs="Arial"/>
          <w:sz w:val="20"/>
          <w:szCs w:val="20"/>
        </w:rPr>
        <w:t>Faktura</w:t>
      </w:r>
      <w:r w:rsidR="008F6FB7" w:rsidRPr="00C24579">
        <w:rPr>
          <w:rFonts w:ascii="Cambria" w:eastAsia="Times-Roman" w:hAnsi="Cambria" w:cs="Arial"/>
          <w:sz w:val="20"/>
          <w:szCs w:val="20"/>
        </w:rPr>
        <w:t xml:space="preserve"> częściow</w:t>
      </w:r>
      <w:r w:rsidRPr="00C24579">
        <w:rPr>
          <w:rFonts w:ascii="Cambria" w:eastAsia="Times-Roman" w:hAnsi="Cambria" w:cs="Arial"/>
          <w:sz w:val="20"/>
          <w:szCs w:val="20"/>
        </w:rPr>
        <w:t>a</w:t>
      </w:r>
      <w:r w:rsidR="008F6FB7" w:rsidRPr="00C24579">
        <w:rPr>
          <w:rFonts w:ascii="Cambria" w:eastAsia="Times-Roman" w:hAnsi="Cambria" w:cs="Arial"/>
          <w:sz w:val="20"/>
          <w:szCs w:val="20"/>
        </w:rPr>
        <w:t>, faktura ko</w:t>
      </w:r>
      <w:r w:rsidR="008F6FB7" w:rsidRPr="00C24579">
        <w:rPr>
          <w:rFonts w:ascii="Cambria" w:eastAsia="TTE1FA5458t00" w:hAnsi="Cambria" w:cs="Arial"/>
          <w:sz w:val="20"/>
          <w:szCs w:val="20"/>
        </w:rPr>
        <w:t>ń</w:t>
      </w:r>
      <w:r w:rsidR="008F6FB7" w:rsidRPr="00C24579">
        <w:rPr>
          <w:rFonts w:ascii="Cambria" w:eastAsia="Times-Roman" w:hAnsi="Cambria" w:cs="Arial"/>
          <w:sz w:val="20"/>
          <w:szCs w:val="20"/>
        </w:rPr>
        <w:t>cowa i zał</w:t>
      </w:r>
      <w:r w:rsidR="008F6FB7" w:rsidRPr="00C24579">
        <w:rPr>
          <w:rFonts w:ascii="Cambria" w:eastAsia="TTE1FA5458t00" w:hAnsi="Cambria" w:cs="Arial"/>
          <w:sz w:val="20"/>
          <w:szCs w:val="20"/>
        </w:rPr>
        <w:t>ą</w:t>
      </w:r>
      <w:r w:rsidR="008F6FB7" w:rsidRPr="00C24579">
        <w:rPr>
          <w:rFonts w:ascii="Cambria" w:eastAsia="Times-Roman" w:hAnsi="Cambria" w:cs="Arial"/>
          <w:sz w:val="20"/>
          <w:szCs w:val="20"/>
        </w:rPr>
        <w:t>czniki do faktur muszą by</w:t>
      </w:r>
      <w:r w:rsidR="008F6FB7" w:rsidRPr="00C24579">
        <w:rPr>
          <w:rFonts w:ascii="Cambria" w:eastAsia="TTE1FA5458t00" w:hAnsi="Cambria" w:cs="Arial"/>
          <w:sz w:val="20"/>
          <w:szCs w:val="20"/>
        </w:rPr>
        <w:t xml:space="preserve">ć </w:t>
      </w:r>
      <w:r w:rsidR="008F6FB7" w:rsidRPr="00C24579">
        <w:rPr>
          <w:rFonts w:ascii="Cambria" w:eastAsia="Times-Roman" w:hAnsi="Cambria" w:cs="Arial"/>
          <w:sz w:val="20"/>
          <w:szCs w:val="20"/>
        </w:rPr>
        <w:t>zgodne z planem płatności, który został uwzględniony w harmonogramie finansowo-rzeczowym.</w:t>
      </w:r>
    </w:p>
    <w:p w14:paraId="3CF94FA4" w14:textId="77777777" w:rsidR="002D4141" w:rsidRPr="00A81C16" w:rsidRDefault="002D4141" w:rsidP="00A81C16">
      <w:pPr>
        <w:spacing w:after="0"/>
        <w:rPr>
          <w:rFonts w:ascii="Cambria" w:hAnsi="Cambria" w:cs="Arial"/>
          <w:sz w:val="20"/>
          <w:szCs w:val="20"/>
        </w:rPr>
      </w:pPr>
    </w:p>
    <w:p w14:paraId="4371236A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sz w:val="20"/>
          <w:szCs w:val="20"/>
        </w:rPr>
        <w:t>§ 12</w:t>
      </w:r>
    </w:p>
    <w:p w14:paraId="28A6ADEB" w14:textId="77777777" w:rsidR="001633E0" w:rsidRPr="005B52BE" w:rsidRDefault="00760E2A" w:rsidP="0073786C">
      <w:pPr>
        <w:pStyle w:val="Akapitzlist"/>
        <w:numPr>
          <w:ilvl w:val="0"/>
          <w:numId w:val="50"/>
        </w:numPr>
        <w:tabs>
          <w:tab w:val="clear" w:pos="1080"/>
        </w:tabs>
        <w:spacing w:after="120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Zapłata nastąpi w terminie do 30 dni </w:t>
      </w:r>
      <w:r w:rsidR="0073786C" w:rsidRPr="005B52BE">
        <w:rPr>
          <w:rFonts w:ascii="Cambria" w:hAnsi="Cambria" w:cs="Arial"/>
          <w:sz w:val="20"/>
          <w:szCs w:val="20"/>
        </w:rPr>
        <w:t xml:space="preserve"> licząc od dnia doręczenia </w:t>
      </w:r>
      <w:r w:rsidR="0073786C" w:rsidRPr="005B52B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="0073786C" w:rsidRPr="005B52BE">
        <w:rPr>
          <w:rFonts w:ascii="Cambria" w:hAnsi="Cambria" w:cs="Arial"/>
          <w:bCs/>
          <w:sz w:val="20"/>
          <w:szCs w:val="20"/>
        </w:rPr>
        <w:t>prawidłowo wystawionej</w:t>
      </w:r>
      <w:r w:rsidR="0073786C" w:rsidRPr="005B52BE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73786C" w:rsidRPr="005B52BE">
        <w:rPr>
          <w:rFonts w:ascii="Cambria" w:hAnsi="Cambria" w:cs="Arial"/>
          <w:sz w:val="20"/>
          <w:szCs w:val="20"/>
        </w:rPr>
        <w:t>faktury wraz z protokołem odbioru robót z kompletnymi dokumentami odbiorowymi</w:t>
      </w:r>
      <w:r w:rsidR="001633E0" w:rsidRPr="005B52BE">
        <w:rPr>
          <w:rFonts w:ascii="Cambria" w:hAnsi="Cambria" w:cs="Arial"/>
          <w:sz w:val="20"/>
          <w:szCs w:val="20"/>
        </w:rPr>
        <w:t>.</w:t>
      </w:r>
    </w:p>
    <w:p w14:paraId="07BC79D1" w14:textId="07C007D8" w:rsidR="00A81C16" w:rsidRPr="005B52BE" w:rsidRDefault="00A81C16" w:rsidP="001633E0">
      <w:pPr>
        <w:pStyle w:val="Akapitzlist"/>
        <w:numPr>
          <w:ilvl w:val="0"/>
          <w:numId w:val="50"/>
        </w:numPr>
        <w:spacing w:after="12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Zamawiający oświadcza, że będzie realizować płatność za fakturę z zastosowaniem mechanizmu podzielonej płatności (tzw. </w:t>
      </w:r>
      <w:proofErr w:type="spellStart"/>
      <w:r w:rsidRPr="005B52BE">
        <w:rPr>
          <w:rFonts w:ascii="Cambria" w:hAnsi="Cambria" w:cs="Arial"/>
          <w:sz w:val="20"/>
          <w:szCs w:val="20"/>
        </w:rPr>
        <w:t>split</w:t>
      </w:r>
      <w:proofErr w:type="spellEnd"/>
      <w:r w:rsidRPr="005B52BE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Pr="005B52BE">
        <w:rPr>
          <w:rFonts w:ascii="Cambria" w:hAnsi="Cambria" w:cs="Arial"/>
          <w:sz w:val="20"/>
          <w:szCs w:val="20"/>
        </w:rPr>
        <w:t>payment</w:t>
      </w:r>
      <w:proofErr w:type="spellEnd"/>
      <w:r w:rsidRPr="005B52BE">
        <w:rPr>
          <w:rFonts w:ascii="Cambria" w:hAnsi="Cambria" w:cs="Arial"/>
          <w:sz w:val="20"/>
          <w:szCs w:val="20"/>
        </w:rPr>
        <w:t>). Zapłatę w tym systemie uznaje się za dokonanie płatności w powyżej ustalonym terminie.</w:t>
      </w:r>
      <w:r w:rsidR="005B52BE" w:rsidRPr="005B52BE">
        <w:rPr>
          <w:rFonts w:ascii="Cambria" w:hAnsi="Cambria" w:cs="Arial"/>
          <w:sz w:val="20"/>
          <w:szCs w:val="20"/>
        </w:rPr>
        <w:t xml:space="preserve"> </w:t>
      </w:r>
      <w:r w:rsidRPr="005B52BE">
        <w:rPr>
          <w:rFonts w:ascii="Cambria" w:hAnsi="Cambria" w:cs="Arial"/>
          <w:sz w:val="20"/>
          <w:szCs w:val="20"/>
        </w:rPr>
        <w:t>Wykonawca oświadcza, że numer rachunku rozliczeniowego wskazany na fakturze, która będzie wystawiona w jego imieniu, jest rachunkiem, dla którego zgodnie z Rozdziałem 3a ustawy z dnia 29 sierpnia 1997 r. – Prawo Bankowe (</w:t>
      </w:r>
      <w:proofErr w:type="spellStart"/>
      <w:r w:rsidRPr="005B52BE">
        <w:rPr>
          <w:rFonts w:ascii="Cambria" w:hAnsi="Cambria" w:cs="Arial"/>
          <w:sz w:val="20"/>
          <w:szCs w:val="20"/>
        </w:rPr>
        <w:t>t.j</w:t>
      </w:r>
      <w:proofErr w:type="spellEnd"/>
      <w:r w:rsidRPr="005B52BE">
        <w:rPr>
          <w:rFonts w:ascii="Cambria" w:hAnsi="Cambria" w:cs="Arial"/>
          <w:sz w:val="20"/>
          <w:szCs w:val="20"/>
        </w:rPr>
        <w:t>. Dz. U. z 2019, poz. 2357) prowadzony jest rachunek VAT.</w:t>
      </w:r>
    </w:p>
    <w:p w14:paraId="030B28E1" w14:textId="77777777" w:rsidR="0073786C" w:rsidRPr="005B52BE" w:rsidRDefault="0073786C" w:rsidP="0073786C">
      <w:pPr>
        <w:numPr>
          <w:ilvl w:val="0"/>
          <w:numId w:val="50"/>
        </w:numPr>
        <w:tabs>
          <w:tab w:val="clear" w:pos="1080"/>
          <w:tab w:val="num" w:pos="284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E2BE01B" w14:textId="77777777" w:rsidR="0073786C" w:rsidRPr="005B52BE" w:rsidRDefault="0073786C" w:rsidP="0073786C">
      <w:pPr>
        <w:numPr>
          <w:ilvl w:val="0"/>
          <w:numId w:val="50"/>
        </w:numPr>
        <w:tabs>
          <w:tab w:val="clear" w:pos="1080"/>
          <w:tab w:val="num" w:pos="360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lastRenderedPageBreak/>
        <w:t>Jeżeli Wykonawca będzie korzystał z podwykonawców, to warunkiem zapłaty przez Zamawiającego drugiej i następnych części należnego wynagrodzenia za odebrane roboty budowlane jest przedstawienie dowodów zapłaty wymagalnego wynagrodzenia podwykonawcom i dalszym podwykonawcom</w:t>
      </w:r>
      <w:r w:rsidR="003C13A0" w:rsidRPr="005B52BE">
        <w:rPr>
          <w:rFonts w:ascii="Cambria" w:hAnsi="Cambria" w:cs="Arial"/>
          <w:sz w:val="20"/>
          <w:szCs w:val="20"/>
        </w:rPr>
        <w:t xml:space="preserve"> – kopie przelewów.</w:t>
      </w:r>
    </w:p>
    <w:p w14:paraId="544157A2" w14:textId="77777777" w:rsidR="0073786C" w:rsidRPr="005B52BE" w:rsidRDefault="0073786C" w:rsidP="0073786C">
      <w:pPr>
        <w:numPr>
          <w:ilvl w:val="0"/>
          <w:numId w:val="50"/>
        </w:numPr>
        <w:tabs>
          <w:tab w:val="clear" w:pos="1080"/>
          <w:tab w:val="num" w:pos="360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14:paraId="69CBBAF0" w14:textId="77777777" w:rsidR="0073786C" w:rsidRPr="005B52BE" w:rsidRDefault="0073786C" w:rsidP="0073786C">
      <w:pPr>
        <w:pStyle w:val="w2zmart"/>
        <w:numPr>
          <w:ilvl w:val="0"/>
          <w:numId w:val="50"/>
        </w:numPr>
        <w:tabs>
          <w:tab w:val="clear" w:pos="1080"/>
          <w:tab w:val="num" w:pos="426"/>
        </w:tabs>
        <w:spacing w:line="276" w:lineRule="auto"/>
        <w:ind w:left="709" w:hanging="284"/>
        <w:jc w:val="both"/>
        <w:rPr>
          <w:rFonts w:ascii="Cambria" w:hAnsi="Cambria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14:paraId="47CF8844" w14:textId="77777777" w:rsidR="0073786C" w:rsidRPr="005B52BE" w:rsidRDefault="0073786C" w:rsidP="0073786C">
      <w:pPr>
        <w:numPr>
          <w:ilvl w:val="0"/>
          <w:numId w:val="50"/>
        </w:numPr>
        <w:tabs>
          <w:tab w:val="clear" w:pos="1080"/>
          <w:tab w:val="num" w:pos="360"/>
          <w:tab w:val="num" w:pos="426"/>
        </w:tabs>
        <w:spacing w:after="120" w:line="276" w:lineRule="auto"/>
        <w:ind w:left="709" w:hanging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w terminie 7 dni wniósł pisemne uwagi o powodach nie uregulowania zobowiązać wobec podwykonawcy. Wniesione uwagi mogą być podstawą;</w:t>
      </w:r>
    </w:p>
    <w:p w14:paraId="7FAB74F0" w14:textId="77777777" w:rsidR="0073786C" w:rsidRPr="005B52BE" w:rsidRDefault="0073786C" w:rsidP="0073786C">
      <w:pPr>
        <w:pStyle w:val="w5pktart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 1) niedokonania bezpośredniej zapłaty wynagrodzenia podwykonawcy lub dalszemu podwykonawcy, jeżeli wykonawca wykaże niezasadność takiej zapłaty albo</w:t>
      </w:r>
    </w:p>
    <w:p w14:paraId="6FB20C07" w14:textId="77777777" w:rsidR="0073786C" w:rsidRPr="005B52BE" w:rsidRDefault="0073786C" w:rsidP="0073786C">
      <w:pPr>
        <w:pStyle w:val="w5pktart"/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1C8457AA" w14:textId="77777777" w:rsidR="0073786C" w:rsidRPr="005B52BE" w:rsidRDefault="0073786C" w:rsidP="0073786C">
      <w:pPr>
        <w:pStyle w:val="w5pktart"/>
        <w:spacing w:after="0" w:afterAutospacing="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1C23D69F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5ED5EA4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sz w:val="20"/>
          <w:szCs w:val="20"/>
        </w:rPr>
        <w:t>§ 13</w:t>
      </w:r>
    </w:p>
    <w:p w14:paraId="1E547AFE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5B52BE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29FF2BB4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Wykonawca udziela Zamawiającemu zabezpieczenia należytego wykonania przedmiotu umowy w kwocie stanowiącej 10 % ceny brutto wykonania przedmiotu umowy, tj. kwoty – ………………….zł (słownie: ……………</w:t>
      </w:r>
      <w:r w:rsidR="00652A38" w:rsidRPr="005B52BE">
        <w:rPr>
          <w:rFonts w:ascii="Cambria" w:hAnsi="Cambria" w:cs="Arial"/>
          <w:sz w:val="20"/>
          <w:szCs w:val="20"/>
        </w:rPr>
        <w:t>……………………………….</w:t>
      </w:r>
      <w:r w:rsidRPr="005B52BE">
        <w:rPr>
          <w:rFonts w:ascii="Cambria" w:hAnsi="Cambria" w:cs="Arial"/>
          <w:sz w:val="20"/>
          <w:szCs w:val="20"/>
        </w:rPr>
        <w:t>…… złotych …../100).</w:t>
      </w:r>
    </w:p>
    <w:p w14:paraId="3D3C7288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3029296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24BE73C3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 .</w:t>
      </w:r>
    </w:p>
    <w:p w14:paraId="396BCF90" w14:textId="77777777" w:rsidR="00B44D8D" w:rsidRPr="005B52BE" w:rsidRDefault="00B44D8D" w:rsidP="00B851B4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5B52BE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5B52BE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7806AB57" w14:textId="77777777" w:rsidR="00B44D8D" w:rsidRPr="005B52BE" w:rsidRDefault="00B44D8D" w:rsidP="00680B12">
      <w:pPr>
        <w:spacing w:after="0" w:line="276" w:lineRule="auto"/>
        <w:ind w:left="720"/>
        <w:rPr>
          <w:rFonts w:ascii="Cambria" w:hAnsi="Cambria" w:cs="Arial"/>
          <w:sz w:val="20"/>
          <w:szCs w:val="20"/>
        </w:rPr>
      </w:pPr>
    </w:p>
    <w:p w14:paraId="32E81541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sz w:val="20"/>
          <w:szCs w:val="20"/>
        </w:rPr>
        <w:t>§ 14</w:t>
      </w:r>
    </w:p>
    <w:p w14:paraId="0C8420C7" w14:textId="77777777" w:rsidR="00883252" w:rsidRPr="005B52BE" w:rsidRDefault="00B44D8D" w:rsidP="0020178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Wykonawca zobowiązuje się wykonać przedmiot umowy zgodnie z projektem budowlanym</w:t>
      </w:r>
      <w:r w:rsidR="00042EA1" w:rsidRPr="005B52BE">
        <w:rPr>
          <w:rFonts w:ascii="Cambria" w:hAnsi="Cambria" w:cs="Arial"/>
          <w:sz w:val="20"/>
          <w:szCs w:val="20"/>
        </w:rPr>
        <w:t xml:space="preserve"> – w zakresie stanu surowego budynku</w:t>
      </w:r>
      <w:r w:rsidRPr="005B52BE">
        <w:rPr>
          <w:rFonts w:ascii="Cambria" w:hAnsi="Cambria" w:cs="Arial"/>
          <w:sz w:val="20"/>
          <w:szCs w:val="20"/>
        </w:rPr>
        <w:t>, specyfikacją techniczną wykonania i odbioru robót budowlanych, przedmiarem robót, zasadami wiedzy technicznej, obowiązującymi przepisami w szczególności techniczno-budowlanymi, normami oraz przepisami BHP.</w:t>
      </w:r>
    </w:p>
    <w:p w14:paraId="4645F5CB" w14:textId="77777777" w:rsidR="00042EA1" w:rsidRPr="005B52BE" w:rsidRDefault="00042EA1" w:rsidP="008C05ED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04F338CD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§ 15</w:t>
      </w:r>
    </w:p>
    <w:p w14:paraId="01D6D1F7" w14:textId="77777777" w:rsidR="00B44D8D" w:rsidRPr="005B52BE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lastRenderedPageBreak/>
        <w:t xml:space="preserve">Po wykonaniu robót objętych umową, </w:t>
      </w:r>
      <w:r w:rsidRPr="005B52BE">
        <w:rPr>
          <w:rFonts w:ascii="Cambria" w:hAnsi="Cambria" w:cs="Arial"/>
          <w:b/>
          <w:bCs/>
          <w:sz w:val="20"/>
          <w:szCs w:val="20"/>
        </w:rPr>
        <w:t>Wykonawca</w:t>
      </w:r>
      <w:r w:rsidRPr="005B52BE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29419AC4" w14:textId="77777777" w:rsidR="00B44D8D" w:rsidRPr="005B52BE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5B52BE">
        <w:rPr>
          <w:rFonts w:ascii="Cambria" w:hAnsi="Cambria" w:cs="Arial"/>
          <w:b/>
          <w:sz w:val="20"/>
          <w:szCs w:val="20"/>
        </w:rPr>
        <w:t xml:space="preserve">Wykonawca </w:t>
      </w:r>
      <w:r w:rsidRPr="005B52BE">
        <w:rPr>
          <w:rFonts w:ascii="Cambria" w:hAnsi="Cambria" w:cs="Arial"/>
          <w:sz w:val="20"/>
          <w:szCs w:val="20"/>
        </w:rPr>
        <w:t>załącza;</w:t>
      </w:r>
    </w:p>
    <w:p w14:paraId="54DB2739" w14:textId="77777777" w:rsidR="00B44D8D" w:rsidRPr="005B52BE" w:rsidRDefault="00B44D8D" w:rsidP="00B851B4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5B52BE">
        <w:rPr>
          <w:rFonts w:ascii="Cambria" w:eastAsia="Times-Roman" w:hAnsi="Cambria" w:cs="Arial"/>
          <w:sz w:val="20"/>
          <w:szCs w:val="20"/>
        </w:rPr>
        <w:t>dokument potwierdzaj</w:t>
      </w:r>
      <w:r w:rsidRPr="005B52BE">
        <w:rPr>
          <w:rFonts w:ascii="Cambria" w:eastAsia="TTE1FA5458t00" w:hAnsi="Cambria" w:cs="Arial"/>
          <w:sz w:val="20"/>
          <w:szCs w:val="20"/>
        </w:rPr>
        <w:t>ą</w:t>
      </w:r>
      <w:r w:rsidRPr="005B52BE">
        <w:rPr>
          <w:rFonts w:ascii="Cambria" w:eastAsia="Times-Roman" w:hAnsi="Cambria" w:cs="Arial"/>
          <w:sz w:val="20"/>
          <w:szCs w:val="20"/>
        </w:rPr>
        <w:t>cy gotowo</w:t>
      </w:r>
      <w:r w:rsidRPr="005B52BE">
        <w:rPr>
          <w:rFonts w:ascii="Cambria" w:eastAsia="TTE1FA5458t00" w:hAnsi="Cambria" w:cs="Arial"/>
          <w:sz w:val="20"/>
          <w:szCs w:val="20"/>
        </w:rPr>
        <w:t xml:space="preserve">ść </w:t>
      </w:r>
      <w:r w:rsidRPr="005B52BE">
        <w:rPr>
          <w:rFonts w:ascii="Cambria" w:eastAsia="Times-Roman" w:hAnsi="Cambria" w:cs="Arial"/>
          <w:sz w:val="20"/>
          <w:szCs w:val="20"/>
        </w:rPr>
        <w:t>do odbioru potwierdzony wpisem kierownika budowy i inspektora nadzoru, który składa poza ww. wpisem odrębne oświadczenie stwierdzające, że prace objęte umową zostały zakończone i wykonane zgodnie z zawartą umową</w:t>
      </w:r>
      <w:r w:rsidR="00680B12" w:rsidRPr="005B52BE">
        <w:rPr>
          <w:rFonts w:ascii="Cambria" w:eastAsia="Times-Roman" w:hAnsi="Cambria" w:cs="Arial"/>
          <w:sz w:val="20"/>
          <w:szCs w:val="20"/>
        </w:rPr>
        <w:t xml:space="preserve"> </w:t>
      </w:r>
      <w:r w:rsidRPr="005B52BE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14:paraId="767C9443" w14:textId="77777777" w:rsidR="00B44D8D" w:rsidRPr="005B52BE" w:rsidRDefault="003D00E9" w:rsidP="00B851B4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5B52BE">
        <w:rPr>
          <w:rFonts w:ascii="Cambria" w:eastAsia="Times-Roman" w:hAnsi="Cambria" w:cs="Arial"/>
          <w:sz w:val="20"/>
          <w:szCs w:val="20"/>
        </w:rPr>
        <w:t>operat po</w:t>
      </w:r>
      <w:r w:rsidR="00B44D8D" w:rsidRPr="005B52BE">
        <w:rPr>
          <w:rFonts w:ascii="Cambria" w:eastAsia="Times-Roman" w:hAnsi="Cambria" w:cs="Arial"/>
          <w:sz w:val="20"/>
          <w:szCs w:val="20"/>
        </w:rPr>
        <w:t>wykonawczy do sprawdzenia, który musi zawiera</w:t>
      </w:r>
      <w:r w:rsidR="00B44D8D" w:rsidRPr="005B52BE">
        <w:rPr>
          <w:rFonts w:ascii="Cambria" w:eastAsia="TTE1FA5458t00" w:hAnsi="Cambria" w:cs="Arial"/>
          <w:sz w:val="20"/>
          <w:szCs w:val="20"/>
        </w:rPr>
        <w:t>ć</w:t>
      </w:r>
      <w:r w:rsidR="00B44D8D" w:rsidRPr="005B52BE">
        <w:rPr>
          <w:rFonts w:ascii="Cambria" w:eastAsia="Times-Roman" w:hAnsi="Cambria" w:cs="Arial"/>
          <w:sz w:val="20"/>
          <w:szCs w:val="20"/>
        </w:rPr>
        <w:t>:</w:t>
      </w:r>
    </w:p>
    <w:p w14:paraId="2450D763" w14:textId="77777777" w:rsidR="00B44D8D" w:rsidRPr="005B52BE" w:rsidRDefault="00B44D8D" w:rsidP="00B851B4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5B52BE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5B52BE">
        <w:rPr>
          <w:rFonts w:ascii="Cambria" w:eastAsia="TTE1FA5458t00" w:hAnsi="Cambria" w:cs="Arial"/>
          <w:sz w:val="20"/>
          <w:szCs w:val="20"/>
        </w:rPr>
        <w:t>ś</w:t>
      </w:r>
      <w:r w:rsidRPr="005B52BE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5B52BE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5B52BE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5B52BE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5B52BE">
        <w:rPr>
          <w:rFonts w:ascii="Cambria" w:eastAsia="Times-Roman" w:hAnsi="Cambria" w:cs="Arial"/>
          <w:sz w:val="20"/>
          <w:szCs w:val="20"/>
        </w:rPr>
        <w:t>,</w:t>
      </w:r>
    </w:p>
    <w:p w14:paraId="4C63ACFB" w14:textId="77777777" w:rsidR="00B44D8D" w:rsidRPr="005B52BE" w:rsidRDefault="00B44D8D" w:rsidP="00B851B4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26F005FB" w14:textId="77777777" w:rsidR="00B44D8D" w:rsidRPr="005B52BE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5B52B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B52BE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5B52BE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61223E21" w14:textId="77777777" w:rsidR="00B44D8D" w:rsidRPr="005B52BE" w:rsidRDefault="00B44D8D" w:rsidP="00B851B4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79B670EB" w14:textId="77777777" w:rsidR="00B44D8D" w:rsidRPr="005B52BE" w:rsidRDefault="00B44D8D" w:rsidP="00B851B4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5B52BE">
        <w:rPr>
          <w:rFonts w:ascii="Cambria" w:hAnsi="Cambria" w:cs="Arial"/>
          <w:b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odmówi odbioru do czasu usunięcia wad lub braków, </w:t>
      </w:r>
    </w:p>
    <w:p w14:paraId="6716EE04" w14:textId="77777777" w:rsidR="00B44D8D" w:rsidRPr="005B52BE" w:rsidRDefault="00B44D8D" w:rsidP="00680B12">
      <w:p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</w:p>
    <w:p w14:paraId="75B5F906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§ 16</w:t>
      </w:r>
    </w:p>
    <w:p w14:paraId="611F58C2" w14:textId="77777777" w:rsidR="00B44D8D" w:rsidRPr="005B52BE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5B52BE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5B52BE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5B52BE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5B52BE">
        <w:rPr>
          <w:rFonts w:ascii="Cambria" w:hAnsi="Cambria" w:cs="Arial"/>
          <w:sz w:val="20"/>
          <w:szCs w:val="20"/>
        </w:rPr>
        <w:t>, a </w:t>
      </w:r>
      <w:r w:rsidR="00B44D8D" w:rsidRPr="005B52BE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5B52BE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0A9CF4CE" w14:textId="77777777" w:rsidR="00B44D8D" w:rsidRPr="005B52BE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2682CA5" w14:textId="77777777" w:rsidR="00B44D8D" w:rsidRPr="005B52BE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31859D6B" w14:textId="77777777" w:rsidR="0015433F" w:rsidRPr="005B52BE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1.  Na zasadach określonych w niniejszej umowie, niezależnie od udzielonej rękojmi na okres 60 miesięcy Wykonawca udziela Zamawiającemu …. miesięcznej gwarancji jakości wykonanych prac.</w:t>
      </w:r>
    </w:p>
    <w:p w14:paraId="6DF4E5CA" w14:textId="77777777" w:rsidR="0015433F" w:rsidRPr="005B52BE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2. </w:t>
      </w:r>
      <w:r w:rsidRPr="005B52BE">
        <w:rPr>
          <w:rFonts w:ascii="Cambria" w:hAnsi="Cambria" w:cs="Arial"/>
          <w:sz w:val="20"/>
          <w:szCs w:val="20"/>
        </w:rPr>
        <w:tab/>
        <w:t>Uprawnienia z tytułu gwarancji nie naruszają uprawnień Zamawiającego z tytułu rękojmi.</w:t>
      </w:r>
    </w:p>
    <w:p w14:paraId="67206101" w14:textId="77777777" w:rsidR="0015433F" w:rsidRPr="005B52BE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3. </w:t>
      </w:r>
      <w:r w:rsidRPr="005B52BE">
        <w:rPr>
          <w:rFonts w:ascii="Cambria" w:hAnsi="Cambria" w:cs="Arial"/>
          <w:sz w:val="20"/>
          <w:szCs w:val="20"/>
        </w:rPr>
        <w:tab/>
        <w:t>Zamawiający może wykonywać uprawnienia z tytułu rękojmi za wady fizyczne rzeczy niezależnie od uprawnień wynikających z gwarancji.</w:t>
      </w:r>
    </w:p>
    <w:p w14:paraId="60364F7C" w14:textId="77777777" w:rsidR="0015433F" w:rsidRPr="005B52BE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4. </w:t>
      </w:r>
      <w:r w:rsidRPr="005B52BE">
        <w:rPr>
          <w:rFonts w:ascii="Cambria" w:hAnsi="Cambria" w:cs="Arial"/>
          <w:sz w:val="20"/>
          <w:szCs w:val="20"/>
        </w:rPr>
        <w:tab/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1E942602" w14:textId="77777777" w:rsidR="0015433F" w:rsidRPr="005B52BE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1" w:name="_Toc415435792"/>
      <w:r w:rsidRPr="005B52BE">
        <w:rPr>
          <w:rFonts w:ascii="Cambria" w:hAnsi="Cambria" w:cs="Arial"/>
          <w:sz w:val="20"/>
          <w:szCs w:val="20"/>
        </w:rPr>
        <w:t>5.     Rękojmia za wady</w:t>
      </w:r>
      <w:bookmarkEnd w:id="1"/>
      <w:r w:rsidRPr="005B52BE">
        <w:rPr>
          <w:rFonts w:ascii="Cambria" w:hAnsi="Cambria" w:cs="Arial"/>
          <w:sz w:val="20"/>
          <w:szCs w:val="20"/>
        </w:rPr>
        <w:t>:</w:t>
      </w:r>
    </w:p>
    <w:p w14:paraId="3482EC06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1DA57F18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7109782F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 okresie trwania rękojmi  Wykonawca będzie usuwał wady swoim kosztem i staraniem.</w:t>
      </w:r>
    </w:p>
    <w:p w14:paraId="13549352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Uprawnienia z tytułu rękojmi za wady fizyczne </w:t>
      </w:r>
      <w:r w:rsidR="00154E86" w:rsidRPr="005B52BE">
        <w:rPr>
          <w:rFonts w:ascii="Cambria" w:hAnsi="Cambria" w:cs="Arial"/>
          <w:sz w:val="20"/>
          <w:szCs w:val="20"/>
        </w:rPr>
        <w:t>wygasają po upływie 60</w:t>
      </w:r>
      <w:r w:rsidRPr="005B52BE">
        <w:rPr>
          <w:rFonts w:ascii="Cambria" w:hAnsi="Cambria" w:cs="Arial"/>
          <w:sz w:val="20"/>
          <w:szCs w:val="20"/>
        </w:rPr>
        <w:t xml:space="preserve"> m-</w:t>
      </w:r>
      <w:proofErr w:type="spellStart"/>
      <w:r w:rsidRPr="005B52BE">
        <w:rPr>
          <w:rFonts w:ascii="Cambria" w:hAnsi="Cambria" w:cs="Arial"/>
          <w:sz w:val="20"/>
          <w:szCs w:val="20"/>
        </w:rPr>
        <w:t>cy</w:t>
      </w:r>
      <w:proofErr w:type="spellEnd"/>
      <w:r w:rsidRPr="005B52BE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2EA4682A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743CCFA6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5BF6FC94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D449B8C" w14:textId="77777777" w:rsidR="0015433F" w:rsidRPr="005B52BE" w:rsidRDefault="0015433F" w:rsidP="00B851B4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Zabezpieczenie roszczeń z tytułu rękojmi następuje na zasadach określonych w §13 niniejszej umowy.</w:t>
      </w:r>
    </w:p>
    <w:p w14:paraId="3C102546" w14:textId="77777777" w:rsidR="0015433F" w:rsidRPr="005B52BE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lastRenderedPageBreak/>
        <w:t>6.     Gwarancja jakości:</w:t>
      </w:r>
    </w:p>
    <w:p w14:paraId="5272B8FC" w14:textId="77777777" w:rsidR="0015433F" w:rsidRPr="005B52BE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162F6B20" w14:textId="77777777" w:rsidR="0015433F" w:rsidRPr="005B52BE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342D5A5B" w14:textId="77777777" w:rsidR="0015433F" w:rsidRPr="005B52BE" w:rsidRDefault="0015433F" w:rsidP="00B851B4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 dniu sporządzenia protokołu końcowego odbioru robót Wykonawca przekaże Zamawiającemu kartę gwarancyjną zgodną ze wzorem, o której mowa powyżej.</w:t>
      </w:r>
    </w:p>
    <w:p w14:paraId="4AF02395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991F2C0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6F1AB7F8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6F10879F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682FD991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0EBA84CB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Naprawa gwarancyjna będzie wykonana w terminie nie dłuższym niż 14 dni, licząc od dnia przyjęcia zgłoszenia (telefonicznie , faksem lub e-mailem), chyba że Strony w oparciu o stosowny protokół konieczności wzajemnie podpisany uzgodnią dłuższy czas naprawy.</w:t>
      </w:r>
    </w:p>
    <w:p w14:paraId="24850F8D" w14:textId="77777777" w:rsidR="0015433F" w:rsidRPr="005B52BE" w:rsidRDefault="0015433F" w:rsidP="00B851B4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1FB269B8" w14:textId="77777777" w:rsidR="004D153B" w:rsidRPr="005B52BE" w:rsidRDefault="004D153B" w:rsidP="00680B12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1A8E74FD" w14:textId="77777777" w:rsidR="00B44D8D" w:rsidRPr="005B52BE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§ 18</w:t>
      </w:r>
    </w:p>
    <w:p w14:paraId="662AC9C7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Wykonawca</w:t>
      </w:r>
      <w:r w:rsidRPr="005B52BE">
        <w:rPr>
          <w:rFonts w:ascii="Cambria" w:hAnsi="Cambria" w:cs="Arial"/>
          <w:sz w:val="20"/>
          <w:szCs w:val="20"/>
        </w:rPr>
        <w:t xml:space="preserve"> jest odpowiedzialny względem </w:t>
      </w:r>
      <w:r w:rsidRPr="005B52BE">
        <w:rPr>
          <w:rFonts w:ascii="Cambria" w:hAnsi="Cambria" w:cs="Arial"/>
          <w:b/>
          <w:bCs/>
          <w:sz w:val="20"/>
          <w:szCs w:val="20"/>
        </w:rPr>
        <w:t>Zamawiającego</w:t>
      </w:r>
      <w:r w:rsidRPr="005B52BE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128BB628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Wykonawca</w:t>
      </w:r>
      <w:r w:rsidRPr="005B52BE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14D7CE5D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O wykryciu wady </w:t>
      </w: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jest zobowiązany zawiadomić </w:t>
      </w:r>
      <w:r w:rsidRPr="005B52BE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5B52BE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poinformuje </w:t>
      </w:r>
      <w:r w:rsidRPr="005B52BE">
        <w:rPr>
          <w:rFonts w:ascii="Cambria" w:hAnsi="Cambria" w:cs="Arial"/>
          <w:b/>
          <w:bCs/>
          <w:sz w:val="20"/>
          <w:szCs w:val="20"/>
        </w:rPr>
        <w:t>Wykonawcę</w:t>
      </w:r>
      <w:r w:rsidRPr="005B52BE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3614713F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5B52BE">
        <w:rPr>
          <w:rFonts w:ascii="Cambria" w:hAnsi="Cambria" w:cs="Arial"/>
          <w:b/>
          <w:bCs/>
          <w:sz w:val="20"/>
          <w:szCs w:val="20"/>
        </w:rPr>
        <w:t>Wykonawcę</w:t>
      </w:r>
      <w:r w:rsidRPr="005B52BE">
        <w:rPr>
          <w:rFonts w:ascii="Cambria" w:hAnsi="Cambria" w:cs="Arial"/>
          <w:sz w:val="20"/>
          <w:szCs w:val="20"/>
        </w:rPr>
        <w:t xml:space="preserve">, </w:t>
      </w: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wyznacza </w:t>
      </w:r>
      <w:r w:rsidRPr="005B52BE">
        <w:rPr>
          <w:rFonts w:ascii="Cambria" w:hAnsi="Cambria" w:cs="Arial"/>
          <w:b/>
          <w:bCs/>
          <w:sz w:val="20"/>
          <w:szCs w:val="20"/>
        </w:rPr>
        <w:t>Wykonawcy</w:t>
      </w:r>
      <w:r w:rsidRPr="005B52BE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49493ED9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W razie nie usunięcia, przez </w:t>
      </w:r>
      <w:r w:rsidRPr="005B52BE">
        <w:rPr>
          <w:rFonts w:ascii="Cambria" w:hAnsi="Cambria" w:cs="Arial"/>
          <w:b/>
          <w:bCs/>
          <w:sz w:val="20"/>
          <w:szCs w:val="20"/>
        </w:rPr>
        <w:t>Wykonawcę</w:t>
      </w:r>
      <w:r w:rsidRPr="005B52BE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5B52BE">
        <w:rPr>
          <w:rFonts w:ascii="Cambria" w:hAnsi="Cambria" w:cs="Arial"/>
          <w:b/>
          <w:bCs/>
          <w:sz w:val="20"/>
          <w:szCs w:val="20"/>
        </w:rPr>
        <w:t>Wykonawcy</w:t>
      </w:r>
      <w:r w:rsidRPr="005B52BE">
        <w:rPr>
          <w:rFonts w:ascii="Cambria" w:hAnsi="Cambria" w:cs="Arial"/>
          <w:sz w:val="20"/>
          <w:szCs w:val="20"/>
        </w:rPr>
        <w:t xml:space="preserve"> innemu wykonawcy. </w:t>
      </w:r>
    </w:p>
    <w:p w14:paraId="19FCF72E" w14:textId="77777777" w:rsidR="0015433F" w:rsidRPr="005B52BE" w:rsidRDefault="0015433F" w:rsidP="00B851B4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5B52BE">
        <w:rPr>
          <w:rFonts w:ascii="Cambria" w:hAnsi="Cambria" w:cs="Arial"/>
          <w:b/>
          <w:bCs/>
          <w:sz w:val="20"/>
          <w:szCs w:val="20"/>
        </w:rPr>
        <w:t>Zamawiający</w:t>
      </w:r>
      <w:r w:rsidRPr="005B52BE">
        <w:rPr>
          <w:rFonts w:ascii="Cambria" w:hAnsi="Cambria" w:cs="Arial"/>
          <w:sz w:val="20"/>
          <w:szCs w:val="20"/>
        </w:rPr>
        <w:t xml:space="preserve"> może obniżyć </w:t>
      </w:r>
      <w:r w:rsidRPr="005B52BE">
        <w:rPr>
          <w:rFonts w:ascii="Cambria" w:hAnsi="Cambria" w:cs="Arial"/>
          <w:b/>
          <w:bCs/>
          <w:sz w:val="20"/>
          <w:szCs w:val="20"/>
        </w:rPr>
        <w:t>Wykonawcy</w:t>
      </w:r>
      <w:r w:rsidRPr="005B52BE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18A36C37" w14:textId="77777777" w:rsidR="0015433F" w:rsidRPr="005B52BE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507B3EEA" w14:textId="77777777" w:rsidR="00B44D8D" w:rsidRPr="005B52BE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2329750B" w14:textId="77777777" w:rsidR="00B44D8D" w:rsidRPr="005B52BE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087BFF44" w14:textId="77777777" w:rsidR="00B44D8D" w:rsidRPr="005B52BE" w:rsidRDefault="00B44D8D" w:rsidP="00B851B4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b/>
          <w:bCs/>
          <w:sz w:val="20"/>
          <w:szCs w:val="20"/>
        </w:rPr>
        <w:t>Wykonawca</w:t>
      </w:r>
      <w:r w:rsidRPr="005B52BE">
        <w:rPr>
          <w:rFonts w:ascii="Cambria" w:hAnsi="Cambria" w:cs="Arial"/>
          <w:sz w:val="20"/>
          <w:szCs w:val="20"/>
        </w:rPr>
        <w:t xml:space="preserve"> zapłaci </w:t>
      </w:r>
      <w:r w:rsidRPr="005B52BE">
        <w:rPr>
          <w:rFonts w:ascii="Cambria" w:hAnsi="Cambria" w:cs="Arial"/>
          <w:b/>
          <w:bCs/>
          <w:sz w:val="20"/>
          <w:szCs w:val="20"/>
        </w:rPr>
        <w:t>Zamawiającemu</w:t>
      </w:r>
      <w:r w:rsidRPr="005B52BE">
        <w:rPr>
          <w:rFonts w:ascii="Cambria" w:hAnsi="Cambria" w:cs="Arial"/>
          <w:sz w:val="20"/>
          <w:szCs w:val="20"/>
        </w:rPr>
        <w:t xml:space="preserve"> karę umowną:</w:t>
      </w:r>
    </w:p>
    <w:p w14:paraId="17FC8622" w14:textId="77777777" w:rsidR="00B44D8D" w:rsidRPr="005B52BE" w:rsidRDefault="00B44D8D" w:rsidP="00B851B4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4DB28331" w14:textId="77777777" w:rsidR="00975B79" w:rsidRPr="005B52BE" w:rsidRDefault="00975B79" w:rsidP="00975B79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5B52BE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5B52BE">
        <w:t xml:space="preserve"> </w:t>
      </w:r>
      <w:r w:rsidRPr="005B52BE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545FDB85" w14:textId="77777777" w:rsidR="00975B79" w:rsidRPr="005B52BE" w:rsidRDefault="00975B79" w:rsidP="00975B79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5B52BE">
        <w:rPr>
          <w:rFonts w:ascii="Cambria" w:eastAsiaTheme="minorHAnsi" w:hAnsi="Cambria" w:cs="Arial"/>
          <w:sz w:val="20"/>
          <w:szCs w:val="20"/>
          <w:lang w:eastAsia="en-US"/>
        </w:rPr>
        <w:t>za przedłożenie kosztorysu ofertowego przed zawarciem umowy niezgodnego z wymaganiami opisanymi w SIWZ i nie dokonanie jego zmiany w terminie 2 dni roboczych od jego przekazania</w:t>
      </w:r>
      <w:r w:rsidR="00457FFE" w:rsidRPr="005B52BE">
        <w:rPr>
          <w:rFonts w:ascii="Cambria" w:eastAsiaTheme="minorHAnsi" w:hAnsi="Cambria" w:cs="Arial"/>
          <w:sz w:val="20"/>
          <w:szCs w:val="20"/>
          <w:lang w:eastAsia="en-US"/>
        </w:rPr>
        <w:t xml:space="preserve"> do poprawienia w wysokości 500</w:t>
      </w:r>
      <w:r w:rsidRPr="005B52BE">
        <w:rPr>
          <w:rFonts w:ascii="Cambria" w:eastAsiaTheme="minorHAnsi" w:hAnsi="Cambria" w:cs="Arial"/>
          <w:sz w:val="20"/>
          <w:szCs w:val="20"/>
          <w:lang w:eastAsia="en-US"/>
        </w:rPr>
        <w:t xml:space="preserve"> zł za każdy dzień opóźnienia.  </w:t>
      </w:r>
    </w:p>
    <w:p w14:paraId="7C756CA8" w14:textId="77777777" w:rsidR="00975B79" w:rsidRPr="005B52BE" w:rsidRDefault="00975B79" w:rsidP="0073786C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5B52BE">
        <w:rPr>
          <w:rFonts w:ascii="Cambria" w:eastAsiaTheme="minorHAnsi" w:hAnsi="Cambria" w:cs="Arial"/>
          <w:sz w:val="20"/>
          <w:szCs w:val="20"/>
          <w:lang w:eastAsia="en-US"/>
        </w:rPr>
        <w:t xml:space="preserve">za zwłokę w wykonaniu któregokolwiek z terminów wskazanych w zatwierdzonym harmonogramie przedmiotu umowy </w:t>
      </w:r>
      <w:bookmarkStart w:id="2" w:name="_Hlk512668801"/>
      <w:r w:rsidRPr="005B52BE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bookmarkEnd w:id="2"/>
    <w:p w14:paraId="3FD66616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lastRenderedPageBreak/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1F1739FA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</w:p>
    <w:p w14:paraId="5917F972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07C96B26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55205763" w14:textId="77777777" w:rsidR="00395E1E" w:rsidRPr="005B52BE" w:rsidRDefault="00395E1E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5B52BE">
        <w:rPr>
          <w:rFonts w:ascii="Cambria" w:eastAsia="Calibri" w:hAnsi="Cambria" w:cs="Arial"/>
          <w:sz w:val="20"/>
          <w:szCs w:val="20"/>
          <w:lang w:eastAsia="pl-PL"/>
        </w:rPr>
        <w:t>– karę umowną w wysokości 5000 zł (pięć tysięcy złotych)</w:t>
      </w:r>
    </w:p>
    <w:p w14:paraId="54C54ED9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306ECB87" w14:textId="77777777" w:rsidR="00B44D8D" w:rsidRPr="005B52BE" w:rsidRDefault="00B44D8D" w:rsidP="00B851B4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5B52BE">
        <w:rPr>
          <w:rFonts w:ascii="Cambria" w:hAnsi="Cambria" w:cs="Arial"/>
          <w:sz w:val="20"/>
          <w:szCs w:val="20"/>
        </w:rPr>
        <w:t xml:space="preserve">za odstąpienie od umowy przez </w:t>
      </w:r>
      <w:r w:rsidRPr="005B52BE">
        <w:rPr>
          <w:rFonts w:ascii="Cambria" w:hAnsi="Cambria" w:cs="Arial"/>
          <w:bCs/>
          <w:sz w:val="20"/>
          <w:szCs w:val="20"/>
        </w:rPr>
        <w:t>Wykonawcę</w:t>
      </w:r>
      <w:r w:rsidRPr="005B52BE">
        <w:rPr>
          <w:rFonts w:ascii="Cambria" w:hAnsi="Cambria" w:cs="Arial"/>
          <w:sz w:val="20"/>
          <w:szCs w:val="20"/>
        </w:rPr>
        <w:t xml:space="preserve"> z przyczyn nie zawinionych przez </w:t>
      </w:r>
      <w:r w:rsidRPr="005B52BE">
        <w:rPr>
          <w:rFonts w:ascii="Cambria" w:hAnsi="Cambria" w:cs="Arial"/>
          <w:bCs/>
          <w:sz w:val="20"/>
          <w:szCs w:val="20"/>
        </w:rPr>
        <w:t>Zamawiającego</w:t>
      </w:r>
      <w:r w:rsidRPr="005B52BE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2582B4B7" w14:textId="77777777" w:rsidR="00B44D8D" w:rsidRPr="005B52BE" w:rsidRDefault="00B44D8D" w:rsidP="00B851B4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5B52BE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5B52BE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5B52BE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225B8C93" w14:textId="77777777" w:rsidR="00B44D8D" w:rsidRPr="005B52BE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2D2CB0CE" w14:textId="77777777" w:rsidR="00B44D8D" w:rsidRPr="005B52BE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26879AAA" w14:textId="77777777" w:rsidR="00B44D8D" w:rsidRPr="005B52BE" w:rsidRDefault="00B44D8D" w:rsidP="00B851B4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za zwłokę w przeprowadzeniu odbioru końcowego w wysokości 0,1 % wynagrodzenia brutto określonego w § 10 ust. 1 umowy, za każdy dzień zwłoki licząc od następnego dnia po terminie, w którym odbiór miał być zakończony.</w:t>
      </w:r>
    </w:p>
    <w:p w14:paraId="3B453EB4" w14:textId="77777777" w:rsidR="00B44D8D" w:rsidRPr="005B52BE" w:rsidRDefault="00B44D8D" w:rsidP="00B851B4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</w:t>
      </w:r>
      <w:r w:rsidR="00364364" w:rsidRPr="005B52BE">
        <w:rPr>
          <w:rFonts w:ascii="Cambria" w:eastAsia="Times New Roman" w:hAnsi="Cambria" w:cs="Arial"/>
          <w:sz w:val="20"/>
          <w:szCs w:val="20"/>
        </w:rPr>
        <w:t xml:space="preserve">awo do potrącenia ich z faktury określonej w </w:t>
      </w:r>
      <w:r w:rsidR="00364364" w:rsidRPr="005B52BE">
        <w:rPr>
          <w:rFonts w:ascii="Cambria" w:eastAsia="Times New Roman" w:hAnsi="Cambria" w:cs="Arial"/>
          <w:bCs/>
          <w:sz w:val="20"/>
          <w:szCs w:val="20"/>
        </w:rPr>
        <w:t>§</w:t>
      </w:r>
      <w:r w:rsidR="00364364" w:rsidRPr="005B52BE">
        <w:rPr>
          <w:rFonts w:ascii="Cambria" w:eastAsia="Times New Roman" w:hAnsi="Cambria" w:cs="Arial"/>
          <w:sz w:val="20"/>
          <w:szCs w:val="20"/>
        </w:rPr>
        <w:t xml:space="preserve"> 12 ust. 1 umowy,</w:t>
      </w:r>
      <w:r w:rsidRPr="005B52BE">
        <w:rPr>
          <w:rFonts w:ascii="Cambria" w:eastAsia="Times New Roman" w:hAnsi="Cambria" w:cs="Arial"/>
          <w:sz w:val="20"/>
          <w:szCs w:val="20"/>
        </w:rPr>
        <w:t xml:space="preserve"> a Wykonawca wyraża na to zgodę.</w:t>
      </w:r>
    </w:p>
    <w:p w14:paraId="6A835C26" w14:textId="77777777" w:rsidR="00B44D8D" w:rsidRPr="005B52BE" w:rsidRDefault="00B44D8D" w:rsidP="00B851B4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4C731910" w14:textId="77777777" w:rsidR="00B44D8D" w:rsidRPr="005B52BE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76954CEE" w14:textId="77777777" w:rsidR="00B44D8D" w:rsidRPr="005B52BE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58B549A9" w14:textId="77777777" w:rsidR="00B44D8D" w:rsidRPr="005B52BE" w:rsidRDefault="00B44D8D" w:rsidP="00B851B4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5B52BE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5B52BE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3DD7B455" w14:textId="77777777" w:rsidR="00B44D8D" w:rsidRPr="005B52BE" w:rsidRDefault="00B44D8D" w:rsidP="00B851B4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5B52BE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172DF5DA" w14:textId="77777777" w:rsidR="00B44D8D" w:rsidRPr="005B52BE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593D5EEC" w14:textId="77777777" w:rsidR="00B44D8D" w:rsidRPr="005B52BE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5B52BE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226F5C74" w14:textId="77777777" w:rsidR="00B44D8D" w:rsidRPr="005B52BE" w:rsidRDefault="00B44D8D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5B52BE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5B52BE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253A8404" w14:textId="77777777" w:rsidR="00B44D8D" w:rsidRPr="008C05ED" w:rsidRDefault="00060A52" w:rsidP="00B851B4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5B52BE">
        <w:rPr>
          <w:rFonts w:ascii="Cambria" w:eastAsia="Times New Roman" w:hAnsi="Cambria" w:cs="Arial"/>
          <w:sz w:val="20"/>
          <w:szCs w:val="20"/>
        </w:rPr>
        <w:t>Zachodzi k</w:t>
      </w:r>
      <w:r w:rsidR="00B44D8D" w:rsidRPr="005B52BE">
        <w:rPr>
          <w:rFonts w:ascii="Cambria" w:eastAsia="Times New Roman" w:hAnsi="Cambria" w:cs="Arial"/>
          <w:sz w:val="20"/>
          <w:szCs w:val="20"/>
        </w:rPr>
        <w:t>onieczność wielokrotnego dokonywania bezpośredniej zapłaty podwykonawcy lub dalszemu podwykonawcy, lub konieczność dokonania bezpośrednich zapłat na sumę większą niż 5% wartości umowy.</w:t>
      </w:r>
    </w:p>
    <w:p w14:paraId="50E757EE" w14:textId="77777777" w:rsidR="00B44D8D" w:rsidRPr="008C05ED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8C05ED">
        <w:rPr>
          <w:rFonts w:ascii="Cambria" w:eastAsia="Times New Roman" w:hAnsi="Cambria" w:cs="Arial"/>
          <w:sz w:val="20"/>
          <w:szCs w:val="20"/>
        </w:rPr>
        <w:t>bez uzasadnionych przyczyn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8C05ED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5625346E" w14:textId="77777777" w:rsidR="00B44D8D" w:rsidRPr="008C05ED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6C593A2C" w14:textId="77777777" w:rsidR="00B44D8D" w:rsidRPr="008C05ED" w:rsidRDefault="00B44D8D" w:rsidP="00B851B4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36199E80" w14:textId="77777777" w:rsidR="00B44D8D" w:rsidRPr="008C05ED" w:rsidRDefault="00B44D8D" w:rsidP="00B851B4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lastRenderedPageBreak/>
        <w:t xml:space="preserve">w terminie siedmiu dni od daty odstąpienia od umowy, 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8C05ED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0FE2595D" w14:textId="77777777" w:rsidR="00B44D8D" w:rsidRPr="008C05ED" w:rsidRDefault="00B44D8D" w:rsidP="00B851B4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98AF57C" w14:textId="77777777" w:rsidR="00B44D8D" w:rsidRPr="008C05ED" w:rsidRDefault="00B44D8D" w:rsidP="00B851B4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 xml:space="preserve">Wykonawca </w:t>
      </w:r>
      <w:r w:rsidRPr="008C05ED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62F898CC" w14:textId="77777777" w:rsidR="00B44D8D" w:rsidRPr="008C05ED" w:rsidRDefault="00B44D8D" w:rsidP="00B851B4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8C05ED">
        <w:rPr>
          <w:rFonts w:ascii="Cambria" w:hAnsi="Cambria" w:cs="Arial"/>
          <w:b/>
          <w:bCs/>
          <w:sz w:val="20"/>
          <w:szCs w:val="20"/>
        </w:rPr>
        <w:t>Wykonawcy</w:t>
      </w:r>
      <w:r w:rsidRPr="008C05ED">
        <w:rPr>
          <w:rFonts w:ascii="Cambria" w:hAnsi="Cambria" w:cs="Arial"/>
          <w:sz w:val="20"/>
          <w:szCs w:val="20"/>
        </w:rPr>
        <w:t xml:space="preserve">, </w:t>
      </w:r>
      <w:r w:rsidRPr="008C05ED">
        <w:rPr>
          <w:rFonts w:ascii="Cambria" w:hAnsi="Cambria" w:cs="Arial"/>
          <w:b/>
          <w:bCs/>
          <w:sz w:val="20"/>
          <w:szCs w:val="20"/>
        </w:rPr>
        <w:t>Zamawiający</w:t>
      </w:r>
      <w:r w:rsidRPr="008C05ED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760AA299" w14:textId="77777777" w:rsidR="00B44D8D" w:rsidRPr="008C05ED" w:rsidRDefault="00B44D8D" w:rsidP="00B851B4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8C05ED">
        <w:rPr>
          <w:rFonts w:ascii="Cambria" w:hAnsi="Cambria" w:cs="Arial"/>
          <w:b/>
          <w:bCs/>
          <w:sz w:val="20"/>
          <w:szCs w:val="20"/>
        </w:rPr>
        <w:t>Zamawiający</w:t>
      </w:r>
      <w:r w:rsidRPr="008C05ED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8C05ED">
        <w:rPr>
          <w:rFonts w:ascii="Cambria" w:hAnsi="Cambria" w:cs="Arial"/>
          <w:b/>
          <w:sz w:val="20"/>
          <w:szCs w:val="20"/>
        </w:rPr>
        <w:t>Wykonawcy,</w:t>
      </w:r>
      <w:r w:rsidRPr="008C05ED">
        <w:rPr>
          <w:rFonts w:ascii="Cambria" w:hAnsi="Cambria" w:cs="Arial"/>
          <w:sz w:val="20"/>
          <w:szCs w:val="20"/>
        </w:rPr>
        <w:t xml:space="preserve"> jeżeli 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8C05ED">
        <w:rPr>
          <w:rFonts w:ascii="Cambria" w:hAnsi="Cambria" w:cs="Arial"/>
          <w:bCs/>
          <w:sz w:val="20"/>
          <w:szCs w:val="20"/>
        </w:rPr>
        <w:t>§ 19</w:t>
      </w:r>
      <w:r w:rsidRPr="008C05ED">
        <w:rPr>
          <w:rFonts w:ascii="Cambria" w:hAnsi="Cambria" w:cs="Arial"/>
          <w:sz w:val="20"/>
          <w:szCs w:val="20"/>
        </w:rPr>
        <w:t xml:space="preserve">.  </w:t>
      </w:r>
    </w:p>
    <w:p w14:paraId="110CB548" w14:textId="77777777" w:rsidR="00B44D8D" w:rsidRPr="008C05ED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2F933BA3" w14:textId="77777777" w:rsidR="00B44D8D" w:rsidRPr="008C05ED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/>
          <w:bCs/>
          <w:sz w:val="20"/>
          <w:szCs w:val="20"/>
        </w:rPr>
        <w:t>§ 21</w:t>
      </w:r>
    </w:p>
    <w:p w14:paraId="3E63A3B2" w14:textId="77777777" w:rsidR="00B44D8D" w:rsidRPr="008C05ED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0F8BC872" w14:textId="77777777" w:rsidR="00B44D8D" w:rsidRPr="008C05ED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00957CA8" w14:textId="77777777" w:rsidR="00B44D8D" w:rsidRPr="008C05ED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8C05ED">
        <w:rPr>
          <w:rFonts w:ascii="Cambria" w:hAnsi="Cambria" w:cs="Arial"/>
          <w:sz w:val="20"/>
          <w:szCs w:val="20"/>
        </w:rPr>
        <w:br/>
      </w:r>
      <w:r w:rsidRPr="008C05ED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14:paraId="01DBF833" w14:textId="77777777" w:rsidR="00B44D8D" w:rsidRPr="008C05ED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w przypadku, gdy z punktu widzenia Zamawiającego zachodzi potrzeba zmiany rozwiązań technicznych wynikających z umowy Zamawiający sporządza protokół robót zamiennych, a następnie dostarcza dokumentację na te roboty.</w:t>
      </w:r>
    </w:p>
    <w:p w14:paraId="6ECD74B9" w14:textId="77777777" w:rsidR="00B44D8D" w:rsidRPr="008C05ED" w:rsidRDefault="00B44D8D" w:rsidP="00B851B4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14:paraId="5B03CB63" w14:textId="77777777" w:rsidR="00B44D8D" w:rsidRPr="008C05ED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14:paraId="3B9E6EF4" w14:textId="7349ECA4" w:rsidR="00B44D8D" w:rsidRPr="008C05ED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14:paraId="48136640" w14:textId="3557467C" w:rsidR="00B44D8D" w:rsidRPr="008C05ED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14:paraId="2B467666" w14:textId="7C2E765A" w:rsidR="00B44D8D" w:rsidRPr="008C05ED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14:paraId="4938F607" w14:textId="39B7FC56" w:rsidR="00B44D8D" w:rsidRPr="008C05ED" w:rsidRDefault="001633E0" w:rsidP="00B851B4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jeżeli wartość </w:t>
      </w:r>
      <w:r w:rsidR="00B44D8D" w:rsidRPr="008C05ED">
        <w:rPr>
          <w:rFonts w:ascii="Cambria" w:hAnsi="Cambria" w:cs="Arial"/>
          <w:bCs/>
          <w:sz w:val="20"/>
          <w:szCs w:val="20"/>
        </w:rPr>
        <w:t>robót zamiennych będzie mniejsza od podstawowych, które ulegają zmianie</w:t>
      </w:r>
    </w:p>
    <w:p w14:paraId="2943559E" w14:textId="77777777" w:rsidR="00B44D8D" w:rsidRPr="008C05ED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14:paraId="17385788" w14:textId="77777777" w:rsidR="00B44D8D" w:rsidRPr="008C05ED" w:rsidRDefault="00B44D8D" w:rsidP="00B851B4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Zmiana terminu przewidzianego na zakończenie robót może </w:t>
      </w:r>
      <w:r w:rsidR="00E274C3" w:rsidRPr="008C05ED">
        <w:rPr>
          <w:rFonts w:ascii="Cambria" w:hAnsi="Cambria" w:cs="Arial"/>
          <w:bCs/>
          <w:sz w:val="20"/>
          <w:szCs w:val="20"/>
        </w:rPr>
        <w:t>nastąpić</w:t>
      </w:r>
      <w:r w:rsidRPr="008C05ED">
        <w:rPr>
          <w:rFonts w:ascii="Cambria" w:hAnsi="Cambria" w:cs="Arial"/>
          <w:bCs/>
          <w:sz w:val="20"/>
          <w:szCs w:val="20"/>
        </w:rPr>
        <w:t xml:space="preserve"> w nw. przypadkach</w:t>
      </w:r>
      <w:r w:rsidRPr="008C05ED">
        <w:rPr>
          <w:rFonts w:ascii="Cambria" w:hAnsi="Cambria" w:cs="Arial"/>
          <w:b/>
          <w:bCs/>
          <w:sz w:val="20"/>
          <w:szCs w:val="20"/>
        </w:rPr>
        <w:t>:</w:t>
      </w:r>
    </w:p>
    <w:p w14:paraId="6782BAAB" w14:textId="77777777" w:rsidR="00B44D8D" w:rsidRPr="008C05ED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14:paraId="1D403027" w14:textId="03068989" w:rsidR="00B44D8D" w:rsidRPr="008C05ED" w:rsidRDefault="00B44D8D" w:rsidP="0035277C">
      <w:pPr>
        <w:pStyle w:val="Akapitzlist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działania siły wyższej (np. klęski żywiołowe, strajki generalne lub lokalne), mającej bezpośredni wpływ na terminowość wykonania robót;</w:t>
      </w:r>
    </w:p>
    <w:p w14:paraId="42840F93" w14:textId="2CD707BD" w:rsidR="00B44D8D" w:rsidRPr="008C05ED" w:rsidRDefault="00B44D8D" w:rsidP="0035277C">
      <w:pPr>
        <w:pStyle w:val="Akapitzlist"/>
        <w:numPr>
          <w:ilvl w:val="0"/>
          <w:numId w:val="53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warunki atmosferyczne odbiegające od typowych dla pory roku, uniemożliwiające prowadzenie robót budowlanych</w:t>
      </w:r>
    </w:p>
    <w:p w14:paraId="5F565836" w14:textId="77777777" w:rsidR="00B44D8D" w:rsidRPr="008C05ED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14:paraId="0E82F958" w14:textId="77777777" w:rsidR="00B44D8D" w:rsidRPr="008C05ED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51A463C2" w14:textId="77777777" w:rsidR="00B44D8D" w:rsidRPr="008C05ED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2A93EB8F" w14:textId="77777777" w:rsidR="00B44D8D" w:rsidRPr="008C05ED" w:rsidRDefault="00B44D8D" w:rsidP="00B851B4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Zmiany będące następstwem działania organów administracji, a nie zawinione przez wykonawcę w szczególności:</w:t>
      </w:r>
    </w:p>
    <w:p w14:paraId="07C09DE0" w14:textId="77777777" w:rsidR="00B44D8D" w:rsidRPr="008C05ED" w:rsidRDefault="00B44D8D" w:rsidP="0035277C">
      <w:pPr>
        <w:numPr>
          <w:ilvl w:val="1"/>
          <w:numId w:val="54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lastRenderedPageBreak/>
        <w:t>przekroczenie zakreślonych przez prawo terminów wydawania przez organy administracji decyzji, zezwoleń,</w:t>
      </w:r>
    </w:p>
    <w:p w14:paraId="03755473" w14:textId="77777777" w:rsidR="00B44D8D" w:rsidRPr="008C05ED" w:rsidRDefault="00B44D8D" w:rsidP="0035277C">
      <w:pPr>
        <w:numPr>
          <w:ilvl w:val="1"/>
          <w:numId w:val="54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odmowa wydania przez organy administracji wymaganych decyzji, zezwoleń, uzgodnień na skutek błędów w dokumentacji projektowej.</w:t>
      </w:r>
    </w:p>
    <w:p w14:paraId="47356A7D" w14:textId="77777777" w:rsidR="00B44D8D" w:rsidRPr="008C05ED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  4.</w:t>
      </w:r>
      <w:r w:rsidRPr="008C05ED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w ofercie pod warunkiem, że; </w:t>
      </w:r>
    </w:p>
    <w:p w14:paraId="6743056A" w14:textId="5050B5A1" w:rsidR="00B44D8D" w:rsidRPr="008C05ED" w:rsidRDefault="00B44D8D" w:rsidP="0035277C">
      <w:pPr>
        <w:pStyle w:val="Akapitzlist"/>
        <w:numPr>
          <w:ilvl w:val="0"/>
          <w:numId w:val="55"/>
        </w:numPr>
        <w:spacing w:after="0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spowodują obniżenie kosztów  ponoszonych przez Zamawiającego na eksploatację i konserwację  wykonanego przedmiotu umowy; </w:t>
      </w:r>
    </w:p>
    <w:p w14:paraId="1133A2B4" w14:textId="4354B568" w:rsidR="00B44D8D" w:rsidRPr="008C05ED" w:rsidRDefault="00B44D8D" w:rsidP="0035277C">
      <w:pPr>
        <w:pStyle w:val="Akapitzlist"/>
        <w:numPr>
          <w:ilvl w:val="0"/>
          <w:numId w:val="55"/>
        </w:numPr>
        <w:spacing w:after="0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wynikają z aktualizacji rozwiązań z uwagi na postęp technologiczny lub zmiany obowiązujących przepisów (następca zmienianego materiału lub urządzenia. </w:t>
      </w:r>
    </w:p>
    <w:p w14:paraId="04F59C26" w14:textId="77777777" w:rsidR="00B44D8D" w:rsidRPr="008C05ED" w:rsidRDefault="00B44D8D" w:rsidP="0035277C">
      <w:pPr>
        <w:numPr>
          <w:ilvl w:val="0"/>
          <w:numId w:val="55"/>
        </w:numPr>
        <w:suppressAutoHyphens/>
        <w:spacing w:after="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5D741F97" w14:textId="23C04168" w:rsidR="00B44D8D" w:rsidRPr="008C05ED" w:rsidRDefault="00B44D8D" w:rsidP="0035277C">
      <w:pPr>
        <w:pStyle w:val="Akapitzlist"/>
        <w:numPr>
          <w:ilvl w:val="0"/>
          <w:numId w:val="55"/>
        </w:numPr>
        <w:spacing w:after="0"/>
        <w:jc w:val="both"/>
        <w:rPr>
          <w:rFonts w:ascii="Cambria" w:hAnsi="Cambria"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>Zmianę materiałów i urządzeń o parametrach tożsamych lub lepszych pod warunkiem że nie spowodują zmiany cen kosztorysu ofertowego</w:t>
      </w:r>
    </w:p>
    <w:p w14:paraId="4AECD020" w14:textId="77777777" w:rsidR="00B44D8D" w:rsidRPr="008C05ED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14:paraId="79F94785" w14:textId="77777777" w:rsidR="00B44D8D" w:rsidRPr="008C05ED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8C05ED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14:paraId="6B39A8BC" w14:textId="77777777" w:rsidR="00B44D8D" w:rsidRPr="008C05ED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E0B1209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hAnsi="Cambria" w:cs="Arial"/>
          <w:b/>
          <w:bCs/>
          <w:sz w:val="20"/>
          <w:szCs w:val="20"/>
        </w:rPr>
        <w:t>§ 22</w:t>
      </w:r>
    </w:p>
    <w:p w14:paraId="29BF9FBD" w14:textId="77777777" w:rsidR="00B44D8D" w:rsidRPr="008C05ED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1.</w:t>
      </w:r>
      <w:r w:rsidRPr="008C05ED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8C05ED">
        <w:rPr>
          <w:rFonts w:ascii="Cambria" w:eastAsia="Times New Roman" w:hAnsi="Cambria" w:cs="Arial"/>
          <w:b/>
          <w:sz w:val="20"/>
          <w:szCs w:val="20"/>
        </w:rPr>
        <w:t>,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</w:t>
      </w:r>
      <w:r w:rsidR="00846A65" w:rsidRPr="008C05ED">
        <w:rPr>
          <w:rFonts w:ascii="Cambria" w:eastAsia="Times New Roman" w:hAnsi="Cambria" w:cs="Arial"/>
          <w:sz w:val="20"/>
          <w:szCs w:val="20"/>
        </w:rPr>
        <w:t>cznych (tekst jednolity Dz. U. z 201</w:t>
      </w:r>
      <w:r w:rsidR="0095645C" w:rsidRPr="008C05ED">
        <w:rPr>
          <w:rFonts w:ascii="Cambria" w:eastAsia="Times New Roman" w:hAnsi="Cambria" w:cs="Arial"/>
          <w:sz w:val="20"/>
          <w:szCs w:val="20"/>
        </w:rPr>
        <w:t>9</w:t>
      </w:r>
      <w:r w:rsidRPr="008C05ED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95645C" w:rsidRPr="008C05ED">
        <w:rPr>
          <w:rFonts w:ascii="Cambria" w:eastAsia="Times New Roman" w:hAnsi="Cambria" w:cs="Arial"/>
          <w:sz w:val="20"/>
          <w:szCs w:val="20"/>
        </w:rPr>
        <w:t>1186</w:t>
      </w:r>
      <w:r w:rsidRPr="008C05ED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375FDF8A" w14:textId="77777777" w:rsidR="00B44D8D" w:rsidRPr="008C05ED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2.</w:t>
      </w:r>
      <w:r w:rsidRPr="008C05ED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8C05ED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740F8EB7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13E2FDAA" w14:textId="77777777" w:rsidR="00B44D8D" w:rsidRPr="008C05ED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8C05ED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062A2DEA" w14:textId="77777777" w:rsidR="00BD3568" w:rsidRPr="008C05ED" w:rsidRDefault="00BD3568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1B30249B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20F9036F" w14:textId="77777777" w:rsidR="00B44D8D" w:rsidRPr="008C05ED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0C058ADA" w14:textId="77777777" w:rsidR="00226878" w:rsidRPr="008C05ED" w:rsidRDefault="00226878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BAC7249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31A930FD" w14:textId="77777777" w:rsidR="00B44D8D" w:rsidRPr="008C05ED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42C924EA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999F807" w14:textId="77777777" w:rsidR="00B44D8D" w:rsidRPr="008C05ED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62CD0845" w14:textId="77777777" w:rsidR="00B44D8D" w:rsidRPr="008C05ED" w:rsidRDefault="00B44D8D" w:rsidP="00B851B4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Integralną część niniejszej umowy stanowią :</w:t>
      </w:r>
    </w:p>
    <w:p w14:paraId="6EC33633" w14:textId="77777777" w:rsidR="00B44D8D" w:rsidRPr="008C05ED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Projekt budowlany.</w:t>
      </w:r>
    </w:p>
    <w:p w14:paraId="52033B63" w14:textId="77777777" w:rsidR="00B44D8D" w:rsidRPr="008C05ED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Specyfikacja techniczna wykonania i odbioru robót</w:t>
      </w:r>
    </w:p>
    <w:p w14:paraId="610A1E5A" w14:textId="77777777" w:rsidR="00B44D8D" w:rsidRPr="008C05ED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>Oferta wykonawcy</w:t>
      </w:r>
    </w:p>
    <w:p w14:paraId="5C3B5748" w14:textId="77777777" w:rsidR="00B44D8D" w:rsidRPr="008C05ED" w:rsidRDefault="00B44D8D" w:rsidP="00B851B4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hAnsi="Cambria" w:cs="Arial"/>
          <w:sz w:val="20"/>
          <w:szCs w:val="20"/>
        </w:rPr>
        <w:t>SIWZ</w:t>
      </w:r>
    </w:p>
    <w:p w14:paraId="6B905745" w14:textId="77777777" w:rsidR="00B44D8D" w:rsidRPr="008C05ED" w:rsidRDefault="00B44D8D" w:rsidP="00B851B4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8C05ED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1B70E469" w14:textId="77777777" w:rsidR="00226878" w:rsidRPr="008C05ED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8C05ED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8C05ED">
        <w:rPr>
          <w:rFonts w:ascii="Cambria" w:eastAsia="Times New Roman" w:hAnsi="Cambria" w:cs="Arial"/>
          <w:b/>
          <w:bCs/>
          <w:sz w:val="20"/>
          <w:szCs w:val="20"/>
        </w:rPr>
        <w:tab/>
      </w:r>
    </w:p>
    <w:p w14:paraId="54F74AD0" w14:textId="77777777" w:rsidR="00226878" w:rsidRPr="0095645C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color w:val="00B050"/>
          <w:sz w:val="20"/>
          <w:szCs w:val="20"/>
        </w:rPr>
      </w:pPr>
    </w:p>
    <w:p w14:paraId="2DFDF005" w14:textId="77777777" w:rsidR="00226878" w:rsidRPr="00533458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01EDBD39" w14:textId="77777777" w:rsidR="00226878" w:rsidRPr="00533458" w:rsidRDefault="00226878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1880D92D" w14:textId="77777777" w:rsidR="00B44D8D" w:rsidRPr="00533458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533458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533458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22183FEF" w14:textId="77777777" w:rsidR="00BF67A3" w:rsidRPr="00533458" w:rsidRDefault="00BF67A3" w:rsidP="00680B12">
      <w:pPr>
        <w:spacing w:after="0" w:line="276" w:lineRule="auto"/>
        <w:rPr>
          <w:rFonts w:ascii="Cambria" w:hAnsi="Cambria"/>
          <w:b/>
          <w:sz w:val="20"/>
          <w:szCs w:val="20"/>
        </w:rPr>
      </w:pPr>
    </w:p>
    <w:p w14:paraId="1759813A" w14:textId="77777777" w:rsidR="00815325" w:rsidRPr="00533458" w:rsidRDefault="00815325" w:rsidP="00DD45D2">
      <w:pPr>
        <w:spacing w:after="0" w:line="240" w:lineRule="auto"/>
        <w:rPr>
          <w:rFonts w:ascii="Cambria" w:eastAsia="Calibri" w:hAnsi="Cambria" w:cs="Arial"/>
          <w:b/>
          <w:sz w:val="20"/>
          <w:szCs w:val="20"/>
        </w:rPr>
      </w:pPr>
    </w:p>
    <w:p w14:paraId="5FBF59E5" w14:textId="77777777" w:rsidR="00815325" w:rsidRPr="00391AEF" w:rsidRDefault="0081532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AE89F80" w14:textId="77777777" w:rsidR="00815325" w:rsidRPr="00391AEF" w:rsidRDefault="0081532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93BCE43" w14:textId="77777777" w:rsidR="002D0187" w:rsidRDefault="002D0187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664B53B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KARTA GWARANCYJNA</w:t>
      </w:r>
    </w:p>
    <w:p w14:paraId="408990EB" w14:textId="77777777" w:rsidR="0015433F" w:rsidRPr="00F301AB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78896434" w14:textId="77777777" w:rsidR="00226878" w:rsidRPr="00F301AB" w:rsidRDefault="00226878" w:rsidP="002D0187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</w:p>
    <w:p w14:paraId="49D6211E" w14:textId="77777777" w:rsidR="00B1272A" w:rsidRPr="00F301AB" w:rsidRDefault="00B1272A" w:rsidP="00B1272A">
      <w:pPr>
        <w:shd w:val="clear" w:color="auto" w:fill="D9D9D9"/>
        <w:rPr>
          <w:rFonts w:ascii="Cambria" w:hAnsi="Cambria"/>
          <w:b/>
          <w:sz w:val="20"/>
          <w:szCs w:val="20"/>
        </w:rPr>
      </w:pPr>
      <w:r w:rsidRPr="00F301AB">
        <w:rPr>
          <w:rFonts w:ascii="Cambria" w:hAnsi="Cambria"/>
          <w:b/>
          <w:sz w:val="20"/>
          <w:szCs w:val="20"/>
        </w:rPr>
        <w:t>„Przebudowa – rozbudowa altany grillowej o budynek pełniący funkcję kulturalną w miejscowości Rzeczyca Mokra” etap I – stan surowy.</w:t>
      </w:r>
    </w:p>
    <w:p w14:paraId="36C14A0D" w14:textId="77777777" w:rsidR="00226878" w:rsidRPr="00F301AB" w:rsidRDefault="00226878" w:rsidP="00C82EB5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</w:p>
    <w:p w14:paraId="30429982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1</w:t>
      </w:r>
    </w:p>
    <w:p w14:paraId="0607E054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7735B0A8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61C71B6F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2E745BA6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3. Gwarant jest odpowiedzialny wobec Zamawiającego za realizację wszystkich zobowiązań, wynikających z wykonanej umowy</w:t>
      </w:r>
    </w:p>
    <w:p w14:paraId="40ECBF7A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557A92CC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F301AB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731AB4" w:rsidRPr="00F301AB">
        <w:rPr>
          <w:rFonts w:ascii="Cambria" w:eastAsia="Calibri" w:hAnsi="Cambria" w:cs="Arial"/>
          <w:b/>
          <w:sz w:val="20"/>
          <w:szCs w:val="20"/>
        </w:rPr>
        <w:t>m</w:t>
      </w:r>
      <w:r w:rsidR="009737BB" w:rsidRPr="00F301AB">
        <w:rPr>
          <w:rFonts w:ascii="Cambria" w:eastAsia="Calibri" w:hAnsi="Cambria" w:cs="Arial"/>
          <w:b/>
          <w:sz w:val="20"/>
          <w:szCs w:val="20"/>
        </w:rPr>
        <w:t>iesięcy</w:t>
      </w:r>
      <w:r w:rsidRPr="00F301AB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5A5E7007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3FCA72A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2</w:t>
      </w:r>
    </w:p>
    <w:p w14:paraId="3EA5E24E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7CE7A179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5D2AA8AC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4895C94B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355810EC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14:paraId="0E8DFCF0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d) żądania od Gwaranta odszkodowania za nieterminowe usunięcia wad lub wymiany rzeczy na wolną od wad                 w wysokości przewyższającej kwotę kary umownej, o której mowa w § 20 ust.1  pkt. 7) umowy</w:t>
      </w:r>
    </w:p>
    <w:p w14:paraId="782D366F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798E49D0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62B2BCC0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7E000C41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62E31924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3D4859E9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1BAE25B3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02E906A5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40B08769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3</w:t>
      </w:r>
    </w:p>
    <w:p w14:paraId="4F47AC13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0BA13916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 xml:space="preserve">1. Komisyjne przeglądy gwarancyjne </w:t>
      </w:r>
      <w:r w:rsidR="00DD45D2" w:rsidRPr="00F301AB">
        <w:rPr>
          <w:rFonts w:ascii="Cambria" w:eastAsia="Calibri" w:hAnsi="Cambria" w:cs="Arial"/>
          <w:sz w:val="20"/>
          <w:szCs w:val="20"/>
        </w:rPr>
        <w:t xml:space="preserve">mogą odbywać się </w:t>
      </w:r>
      <w:r w:rsidR="003425EC" w:rsidRPr="00F301AB">
        <w:rPr>
          <w:rFonts w:ascii="Cambria" w:eastAsia="Calibri" w:hAnsi="Cambria" w:cs="Arial"/>
          <w:sz w:val="20"/>
          <w:szCs w:val="20"/>
        </w:rPr>
        <w:t>w uzasadnionych przypadkach w okresie obowiązywania niniejszej gwarancji.</w:t>
      </w:r>
      <w:r w:rsidR="00DD45D2" w:rsidRPr="00F301AB">
        <w:rPr>
          <w:rFonts w:ascii="Cambria" w:eastAsia="Calibri" w:hAnsi="Cambria" w:cs="Arial"/>
          <w:sz w:val="20"/>
          <w:szCs w:val="20"/>
        </w:rPr>
        <w:t xml:space="preserve">                        </w:t>
      </w:r>
    </w:p>
    <w:p w14:paraId="4317AED9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7E9B9AF6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3294D14B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122E02E4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0A3193BD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2AFD61E6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4</w:t>
      </w:r>
    </w:p>
    <w:p w14:paraId="55A17CC9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2F3D08C2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385B6DE" w14:textId="77777777" w:rsidR="0015433F" w:rsidRPr="00F301AB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301AB">
        <w:rPr>
          <w:rFonts w:ascii="Cambria" w:eastAsia="Times New Roman" w:hAnsi="Cambria" w:cs="Arial"/>
          <w:sz w:val="20"/>
          <w:szCs w:val="20"/>
          <w:lang w:eastAsia="pl-PL"/>
        </w:rPr>
        <w:lastRenderedPageBreak/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4BC54BEC" w14:textId="77777777" w:rsidR="0015433F" w:rsidRPr="00F301AB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F301A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F301A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F301A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6AFE7E70" w14:textId="77777777" w:rsidR="0015433F" w:rsidRPr="00F301AB" w:rsidRDefault="0015433F" w:rsidP="00B851B4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F301A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F301AB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F301AB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4045897F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F301AB">
        <w:rPr>
          <w:rFonts w:ascii="Calibri" w:eastAsia="Calibri" w:hAnsi="Calibri" w:cs="Times New Roman"/>
        </w:rPr>
        <w:t xml:space="preserve"> </w:t>
      </w:r>
      <w:r w:rsidRPr="00F301AB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F301AB">
        <w:rPr>
          <w:rFonts w:ascii="Cambria" w:eastAsia="Calibri" w:hAnsi="Cambria" w:cs="Arial"/>
          <w:szCs w:val="20"/>
        </w:rPr>
        <w:t xml:space="preserve"> </w:t>
      </w:r>
    </w:p>
    <w:p w14:paraId="46B89BE3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334129A2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5E70158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5</w:t>
      </w:r>
    </w:p>
    <w:p w14:paraId="6A2B7079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1F86B431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0DBB744D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F301AB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F301AB">
        <w:rPr>
          <w:rFonts w:ascii="Cambria" w:eastAsia="Calibri" w:hAnsi="Cambria" w:cs="Arial"/>
          <w:sz w:val="20"/>
          <w:szCs w:val="20"/>
        </w:rPr>
        <w:t>]</w:t>
      </w:r>
    </w:p>
    <w:p w14:paraId="6B695FCC" w14:textId="77777777" w:rsidR="00AE3557" w:rsidRPr="00F301AB" w:rsidRDefault="0015433F" w:rsidP="00AE3557">
      <w:pPr>
        <w:spacing w:after="0" w:line="276" w:lineRule="auto"/>
        <w:rPr>
          <w:rStyle w:val="FontStyle132"/>
          <w:rFonts w:ascii="Cambria" w:hAnsi="Cambria"/>
          <w:sz w:val="20"/>
          <w:szCs w:val="20"/>
        </w:rPr>
      </w:pPr>
      <w:r w:rsidRPr="00F301AB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AE3557" w:rsidRPr="00F301AB">
        <w:rPr>
          <w:rStyle w:val="FontStyle132"/>
          <w:rFonts w:ascii="Cambria" w:hAnsi="Cambria"/>
          <w:sz w:val="20"/>
          <w:szCs w:val="20"/>
        </w:rPr>
        <w:t xml:space="preserve">Gmina Dwikozy </w:t>
      </w:r>
    </w:p>
    <w:p w14:paraId="448D0D4B" w14:textId="77777777" w:rsidR="007D57EB" w:rsidRPr="00F301AB" w:rsidRDefault="00AE3557" w:rsidP="00AE3557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  <w:r w:rsidRPr="00F301AB">
        <w:rPr>
          <w:rStyle w:val="FontStyle132"/>
          <w:rFonts w:ascii="Cambria" w:hAnsi="Cambria"/>
          <w:sz w:val="20"/>
          <w:szCs w:val="20"/>
        </w:rPr>
        <w:t>ul. Spółdzielcza 15, 27-620 Dwikozy</w:t>
      </w:r>
      <w:r w:rsidR="00B53325" w:rsidRPr="00F301AB">
        <w:rPr>
          <w:rFonts w:ascii="Cambria" w:hAnsi="Cambria" w:cs="Arial"/>
          <w:b/>
          <w:sz w:val="20"/>
          <w:szCs w:val="20"/>
        </w:rPr>
        <w:t>.</w:t>
      </w:r>
    </w:p>
    <w:p w14:paraId="7243DD92" w14:textId="77777777" w:rsidR="0015433F" w:rsidRPr="00F301AB" w:rsidRDefault="0015433F" w:rsidP="007D57EB">
      <w:pPr>
        <w:spacing w:after="0" w:line="276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30981663" w14:textId="77777777" w:rsidR="0015433F" w:rsidRPr="00F301AB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559FA09E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7E1A044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§ 6</w:t>
      </w:r>
    </w:p>
    <w:p w14:paraId="55CE4CDC" w14:textId="77777777" w:rsidR="0015433F" w:rsidRPr="00F301AB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66676CEF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28CB04F0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0F89252F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1B64462E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70E51ED6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20DCE690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5585EEAA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E21CD1F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sz w:val="20"/>
          <w:szCs w:val="20"/>
        </w:rPr>
        <w:t>Udzielający gwarancji</w:t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  <w:t xml:space="preserve"> </w:t>
      </w:r>
      <w:r w:rsidR="00BF1E9F"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 xml:space="preserve">Przyjmujący gwarancję </w:t>
      </w:r>
    </w:p>
    <w:p w14:paraId="41C6DE2D" w14:textId="77777777" w:rsidR="0015433F" w:rsidRPr="00F301AB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F301AB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F301AB">
        <w:rPr>
          <w:rFonts w:ascii="Cambria" w:eastAsia="Calibri" w:hAnsi="Cambria" w:cs="Arial"/>
          <w:sz w:val="20"/>
          <w:szCs w:val="20"/>
        </w:rPr>
        <w:t xml:space="preserve"> </w:t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sz w:val="20"/>
          <w:szCs w:val="20"/>
        </w:rPr>
        <w:tab/>
      </w:r>
      <w:r w:rsidR="00BF1E9F" w:rsidRPr="00F301AB">
        <w:rPr>
          <w:rFonts w:ascii="Cambria" w:eastAsia="Calibri" w:hAnsi="Cambria" w:cs="Arial"/>
          <w:sz w:val="20"/>
          <w:szCs w:val="20"/>
        </w:rPr>
        <w:tab/>
      </w:r>
      <w:r w:rsidRPr="00F301AB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05463BDE" w14:textId="77777777" w:rsidR="00E572EC" w:rsidRPr="00F301AB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F301AB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ABDC7" w14:textId="77777777" w:rsidR="00923970" w:rsidRDefault="00923970">
      <w:pPr>
        <w:spacing w:after="0" w:line="240" w:lineRule="auto"/>
      </w:pPr>
      <w:r>
        <w:separator/>
      </w:r>
    </w:p>
  </w:endnote>
  <w:endnote w:type="continuationSeparator" w:id="0">
    <w:p w14:paraId="4F682C94" w14:textId="77777777" w:rsidR="00923970" w:rsidRDefault="00923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FA5458t00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49653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2A3CBAD5" w14:textId="63CABA32" w:rsidR="00C33969" w:rsidRPr="00C33969" w:rsidRDefault="00C33969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C33969">
          <w:rPr>
            <w:rFonts w:ascii="Times New Roman" w:hAnsi="Times New Roman"/>
            <w:sz w:val="18"/>
            <w:szCs w:val="18"/>
          </w:rPr>
          <w:fldChar w:fldCharType="begin"/>
        </w:r>
        <w:r w:rsidRPr="00C3396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C33969">
          <w:rPr>
            <w:rFonts w:ascii="Times New Roman" w:hAnsi="Times New Roman"/>
            <w:sz w:val="18"/>
            <w:szCs w:val="18"/>
          </w:rPr>
          <w:fldChar w:fldCharType="separate"/>
        </w:r>
        <w:r w:rsidR="0010047B">
          <w:rPr>
            <w:rFonts w:ascii="Times New Roman" w:hAnsi="Times New Roman"/>
            <w:noProof/>
            <w:sz w:val="18"/>
            <w:szCs w:val="18"/>
          </w:rPr>
          <w:t>13</w:t>
        </w:r>
        <w:r w:rsidRPr="00C3396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45F4DEE2" w14:textId="77777777"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315635"/>
      <w:docPartObj>
        <w:docPartGallery w:val="Page Numbers (Bottom of Page)"/>
        <w:docPartUnique/>
      </w:docPartObj>
    </w:sdtPr>
    <w:sdtContent>
      <w:p w14:paraId="36A8E067" w14:textId="5ED1FEA8" w:rsidR="00C33969" w:rsidRDefault="00C339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47B">
          <w:rPr>
            <w:noProof/>
          </w:rPr>
          <w:t>1</w:t>
        </w:r>
        <w:r>
          <w:fldChar w:fldCharType="end"/>
        </w:r>
      </w:p>
    </w:sdtContent>
  </w:sdt>
  <w:p w14:paraId="2C471702" w14:textId="77777777" w:rsidR="00C33969" w:rsidRDefault="00C3396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E43A0" w14:textId="77777777" w:rsidR="00923970" w:rsidRDefault="00923970">
      <w:pPr>
        <w:spacing w:after="0" w:line="240" w:lineRule="auto"/>
      </w:pPr>
      <w:r>
        <w:separator/>
      </w:r>
    </w:p>
  </w:footnote>
  <w:footnote w:type="continuationSeparator" w:id="0">
    <w:p w14:paraId="46E520C5" w14:textId="77777777" w:rsidR="00923970" w:rsidRDefault="00923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34E86" w14:textId="77777777" w:rsidR="00F3256C" w:rsidRDefault="00F3256C" w:rsidP="00F3256C">
    <w:pPr>
      <w:pStyle w:val="Nagwek"/>
      <w:tabs>
        <w:tab w:val="clear" w:pos="4536"/>
        <w:tab w:val="clear" w:pos="9072"/>
        <w:tab w:val="left" w:pos="3491"/>
      </w:tabs>
      <w:rPr>
        <w:rFonts w:ascii="Cambria" w:hAnsi="Cambria" w:cs="Arial"/>
        <w:b/>
        <w:sz w:val="20"/>
        <w:szCs w:val="20"/>
      </w:rPr>
    </w:pPr>
  </w:p>
  <w:p w14:paraId="10F841E6" w14:textId="77777777" w:rsidR="00805C10" w:rsidRDefault="00805C10" w:rsidP="00805C10">
    <w:pPr>
      <w:pStyle w:val="Nagwek"/>
      <w:tabs>
        <w:tab w:val="left" w:pos="3491"/>
      </w:tabs>
      <w:jc w:val="center"/>
      <w:rPr>
        <w:rFonts w:ascii="Cambria" w:hAnsi="Cambria" w:cs="Arial"/>
        <w:b/>
        <w:color w:val="FF0000"/>
        <w:sz w:val="20"/>
        <w:szCs w:val="20"/>
      </w:rPr>
    </w:pPr>
  </w:p>
  <w:p w14:paraId="1F04D884" w14:textId="77777777" w:rsidR="00805C10" w:rsidRDefault="00805C10" w:rsidP="00805C10">
    <w:pPr>
      <w:pStyle w:val="Nagwek"/>
      <w:tabs>
        <w:tab w:val="left" w:pos="3491"/>
      </w:tabs>
      <w:rPr>
        <w:rFonts w:ascii="Cambria" w:hAnsi="Cambria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Znak sprawy: </w:t>
    </w:r>
    <w:r w:rsidR="00BE5F99">
      <w:rPr>
        <w:rFonts w:ascii="Cambria" w:hAnsi="Cambria" w:cs="Arial"/>
        <w:b/>
        <w:sz w:val="20"/>
        <w:szCs w:val="20"/>
      </w:rPr>
      <w:t>ZPI.271.0</w:t>
    </w:r>
    <w:r w:rsidR="00F006FC">
      <w:rPr>
        <w:rFonts w:ascii="Cambria" w:hAnsi="Cambria" w:cs="Arial"/>
        <w:b/>
        <w:sz w:val="20"/>
        <w:szCs w:val="20"/>
      </w:rPr>
      <w:t>1.2020</w:t>
    </w:r>
    <w:r w:rsidR="00E954E6">
      <w:rPr>
        <w:rFonts w:ascii="Cambria" w:hAnsi="Cambria" w:cs="Arial"/>
        <w:b/>
        <w:sz w:val="20"/>
        <w:szCs w:val="20"/>
      </w:rPr>
      <w:t>.MD</w:t>
    </w:r>
  </w:p>
  <w:p w14:paraId="17F31021" w14:textId="77777777"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18"/>
        <w:szCs w:val="18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70284030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 w:val="0"/>
        <w:bCs w:val="0"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50C27B58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5885875"/>
    <w:multiLevelType w:val="multilevel"/>
    <w:tmpl w:val="84E0E8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327851A4"/>
    <w:multiLevelType w:val="hybridMultilevel"/>
    <w:tmpl w:val="7BD2C802"/>
    <w:lvl w:ilvl="0" w:tplc="00000008">
      <w:start w:val="1"/>
      <w:numFmt w:val="decimal"/>
      <w:lvlText w:val="%1)"/>
      <w:lvlJc w:val="left"/>
      <w:pPr>
        <w:ind w:left="1854" w:hanging="360"/>
      </w:pPr>
      <w:rPr>
        <w:rFonts w:ascii="Arial" w:hAnsi="Arial" w:cs="Arial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8" w15:restartNumberingAfterBreak="0">
    <w:nsid w:val="34B66180"/>
    <w:multiLevelType w:val="hybridMultilevel"/>
    <w:tmpl w:val="8D045C46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9" w15:restartNumberingAfterBreak="0">
    <w:nsid w:val="37317F3C"/>
    <w:multiLevelType w:val="multilevel"/>
    <w:tmpl w:val="3216D13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3" w15:restartNumberingAfterBreak="0">
    <w:nsid w:val="40FB116B"/>
    <w:multiLevelType w:val="hybridMultilevel"/>
    <w:tmpl w:val="F6524EB6"/>
    <w:lvl w:ilvl="0" w:tplc="85E65D28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54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7C0C7F"/>
    <w:multiLevelType w:val="hybridMultilevel"/>
    <w:tmpl w:val="8920F724"/>
    <w:lvl w:ilvl="0" w:tplc="874E5482">
      <w:start w:val="1"/>
      <w:numFmt w:val="lowerLetter"/>
      <w:lvlText w:val="%1)"/>
      <w:lvlJc w:val="left"/>
      <w:pPr>
        <w:ind w:left="164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7" w15:restartNumberingAfterBreak="0">
    <w:nsid w:val="503A7717"/>
    <w:multiLevelType w:val="hybridMultilevel"/>
    <w:tmpl w:val="F1A276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564E2751"/>
    <w:multiLevelType w:val="hybridMultilevel"/>
    <w:tmpl w:val="0B562CE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9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8C5DE3"/>
    <w:multiLevelType w:val="hybridMultilevel"/>
    <w:tmpl w:val="08AC2014"/>
    <w:lvl w:ilvl="0" w:tplc="125C95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1" w15:restartNumberingAfterBreak="0">
    <w:nsid w:val="6900792C"/>
    <w:multiLevelType w:val="hybridMultilevel"/>
    <w:tmpl w:val="E2D0D84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1826B07"/>
    <w:multiLevelType w:val="hybridMultilevel"/>
    <w:tmpl w:val="EF5C3BA2"/>
    <w:lvl w:ilvl="0" w:tplc="093CA678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5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6"/>
  </w:num>
  <w:num w:numId="34">
    <w:abstractNumId w:val="24"/>
  </w:num>
  <w:num w:numId="35">
    <w:abstractNumId w:val="54"/>
  </w:num>
  <w:num w:numId="36">
    <w:abstractNumId w:val="65"/>
  </w:num>
  <w:num w:numId="37">
    <w:abstractNumId w:val="55"/>
  </w:num>
  <w:num w:numId="38">
    <w:abstractNumId w:val="44"/>
  </w:num>
  <w:num w:numId="39">
    <w:abstractNumId w:val="45"/>
  </w:num>
  <w:num w:numId="40">
    <w:abstractNumId w:val="64"/>
  </w:num>
  <w:num w:numId="41">
    <w:abstractNumId w:val="41"/>
  </w:num>
  <w:num w:numId="42">
    <w:abstractNumId w:val="62"/>
  </w:num>
  <w:num w:numId="43">
    <w:abstractNumId w:val="59"/>
  </w:num>
  <w:num w:numId="44">
    <w:abstractNumId w:val="49"/>
  </w:num>
  <w:num w:numId="45">
    <w:abstractNumId w:val="51"/>
  </w:num>
  <w:num w:numId="46">
    <w:abstractNumId w:val="43"/>
  </w:num>
  <w:num w:numId="47">
    <w:abstractNumId w:val="39"/>
  </w:num>
  <w:num w:numId="48">
    <w:abstractNumId w:val="63"/>
  </w:num>
  <w:num w:numId="49">
    <w:abstractNumId w:val="53"/>
  </w:num>
  <w:num w:numId="50">
    <w:abstractNumId w:val="60"/>
  </w:num>
  <w:num w:numId="51">
    <w:abstractNumId w:val="61"/>
  </w:num>
  <w:num w:numId="52">
    <w:abstractNumId w:val="58"/>
  </w:num>
  <w:num w:numId="53">
    <w:abstractNumId w:val="57"/>
  </w:num>
  <w:num w:numId="54">
    <w:abstractNumId w:val="40"/>
  </w:num>
  <w:num w:numId="55">
    <w:abstractNumId w:val="47"/>
  </w:num>
  <w:num w:numId="56">
    <w:abstractNumId w:val="56"/>
  </w:num>
  <w:num w:numId="57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A0D"/>
    <w:rsid w:val="00004D00"/>
    <w:rsid w:val="0000630A"/>
    <w:rsid w:val="000110B7"/>
    <w:rsid w:val="0001250F"/>
    <w:rsid w:val="00013293"/>
    <w:rsid w:val="00015C4D"/>
    <w:rsid w:val="00016E64"/>
    <w:rsid w:val="000257C6"/>
    <w:rsid w:val="00042EA1"/>
    <w:rsid w:val="000440F7"/>
    <w:rsid w:val="00060A52"/>
    <w:rsid w:val="000645D7"/>
    <w:rsid w:val="00084B69"/>
    <w:rsid w:val="0009181B"/>
    <w:rsid w:val="00093967"/>
    <w:rsid w:val="000A01FD"/>
    <w:rsid w:val="000B175B"/>
    <w:rsid w:val="000C208E"/>
    <w:rsid w:val="000F0011"/>
    <w:rsid w:val="000F3C6A"/>
    <w:rsid w:val="000F4523"/>
    <w:rsid w:val="000F4912"/>
    <w:rsid w:val="0010047B"/>
    <w:rsid w:val="001204FD"/>
    <w:rsid w:val="0012066E"/>
    <w:rsid w:val="00123778"/>
    <w:rsid w:val="00135A25"/>
    <w:rsid w:val="00137537"/>
    <w:rsid w:val="001455BE"/>
    <w:rsid w:val="0015433F"/>
    <w:rsid w:val="00154E86"/>
    <w:rsid w:val="001633E0"/>
    <w:rsid w:val="0016488F"/>
    <w:rsid w:val="00164DD7"/>
    <w:rsid w:val="00166C2B"/>
    <w:rsid w:val="00176EFB"/>
    <w:rsid w:val="00184FCA"/>
    <w:rsid w:val="0019107A"/>
    <w:rsid w:val="001A2BBB"/>
    <w:rsid w:val="001A3E05"/>
    <w:rsid w:val="001C0AC6"/>
    <w:rsid w:val="001C5AFD"/>
    <w:rsid w:val="001D3269"/>
    <w:rsid w:val="001D4587"/>
    <w:rsid w:val="001E05EF"/>
    <w:rsid w:val="001F048F"/>
    <w:rsid w:val="001F068A"/>
    <w:rsid w:val="00201788"/>
    <w:rsid w:val="00201B05"/>
    <w:rsid w:val="00212BCF"/>
    <w:rsid w:val="00217FA8"/>
    <w:rsid w:val="00226878"/>
    <w:rsid w:val="00244C27"/>
    <w:rsid w:val="00257F1E"/>
    <w:rsid w:val="00276C4B"/>
    <w:rsid w:val="002965B0"/>
    <w:rsid w:val="0029673F"/>
    <w:rsid w:val="002A19B9"/>
    <w:rsid w:val="002D0187"/>
    <w:rsid w:val="002D27AE"/>
    <w:rsid w:val="002D4141"/>
    <w:rsid w:val="002E7630"/>
    <w:rsid w:val="002F410E"/>
    <w:rsid w:val="0030171A"/>
    <w:rsid w:val="003017A8"/>
    <w:rsid w:val="00307A29"/>
    <w:rsid w:val="003139D0"/>
    <w:rsid w:val="00332581"/>
    <w:rsid w:val="00337197"/>
    <w:rsid w:val="003425EC"/>
    <w:rsid w:val="00347B5B"/>
    <w:rsid w:val="003510C5"/>
    <w:rsid w:val="0035277C"/>
    <w:rsid w:val="003617FC"/>
    <w:rsid w:val="003618F8"/>
    <w:rsid w:val="00364364"/>
    <w:rsid w:val="00377DCD"/>
    <w:rsid w:val="00391AEF"/>
    <w:rsid w:val="00395E1E"/>
    <w:rsid w:val="003A2D5D"/>
    <w:rsid w:val="003A4AF9"/>
    <w:rsid w:val="003B635D"/>
    <w:rsid w:val="003C13A0"/>
    <w:rsid w:val="003C14F9"/>
    <w:rsid w:val="003C5D3E"/>
    <w:rsid w:val="003D00E9"/>
    <w:rsid w:val="003D48FD"/>
    <w:rsid w:val="003D7753"/>
    <w:rsid w:val="003E4784"/>
    <w:rsid w:val="003E5F6F"/>
    <w:rsid w:val="003E725C"/>
    <w:rsid w:val="00400569"/>
    <w:rsid w:val="00403FFF"/>
    <w:rsid w:val="00406636"/>
    <w:rsid w:val="00411464"/>
    <w:rsid w:val="00433E92"/>
    <w:rsid w:val="00436C21"/>
    <w:rsid w:val="00457FFE"/>
    <w:rsid w:val="0046155A"/>
    <w:rsid w:val="00461870"/>
    <w:rsid w:val="00462223"/>
    <w:rsid w:val="00466469"/>
    <w:rsid w:val="00475D29"/>
    <w:rsid w:val="00480B4A"/>
    <w:rsid w:val="00485C59"/>
    <w:rsid w:val="004902C6"/>
    <w:rsid w:val="004918A9"/>
    <w:rsid w:val="004A51B5"/>
    <w:rsid w:val="004A5BAF"/>
    <w:rsid w:val="004B2ADC"/>
    <w:rsid w:val="004B59B9"/>
    <w:rsid w:val="004C37FF"/>
    <w:rsid w:val="004D153B"/>
    <w:rsid w:val="004D3BB2"/>
    <w:rsid w:val="004D77EE"/>
    <w:rsid w:val="004F1ED0"/>
    <w:rsid w:val="004F2BA4"/>
    <w:rsid w:val="004F66FE"/>
    <w:rsid w:val="00511109"/>
    <w:rsid w:val="0052660A"/>
    <w:rsid w:val="00530095"/>
    <w:rsid w:val="00532474"/>
    <w:rsid w:val="00533458"/>
    <w:rsid w:val="00534D6B"/>
    <w:rsid w:val="0055344B"/>
    <w:rsid w:val="00555BFD"/>
    <w:rsid w:val="00567E9F"/>
    <w:rsid w:val="005726D4"/>
    <w:rsid w:val="005737AD"/>
    <w:rsid w:val="00574038"/>
    <w:rsid w:val="005741A4"/>
    <w:rsid w:val="00574EAB"/>
    <w:rsid w:val="00576569"/>
    <w:rsid w:val="00587119"/>
    <w:rsid w:val="00593BAB"/>
    <w:rsid w:val="005948EB"/>
    <w:rsid w:val="005A08EA"/>
    <w:rsid w:val="005A15B6"/>
    <w:rsid w:val="005B52BE"/>
    <w:rsid w:val="005B6E96"/>
    <w:rsid w:val="005D3310"/>
    <w:rsid w:val="005D5FDF"/>
    <w:rsid w:val="005E3BE4"/>
    <w:rsid w:val="005F020A"/>
    <w:rsid w:val="005F088B"/>
    <w:rsid w:val="005F7C73"/>
    <w:rsid w:val="006018F3"/>
    <w:rsid w:val="006038D9"/>
    <w:rsid w:val="00603958"/>
    <w:rsid w:val="0061054E"/>
    <w:rsid w:val="006171E6"/>
    <w:rsid w:val="00634CCC"/>
    <w:rsid w:val="00634D81"/>
    <w:rsid w:val="006404DB"/>
    <w:rsid w:val="00642183"/>
    <w:rsid w:val="00642D1C"/>
    <w:rsid w:val="00652A38"/>
    <w:rsid w:val="00655FA1"/>
    <w:rsid w:val="006755E7"/>
    <w:rsid w:val="0067631C"/>
    <w:rsid w:val="00680B12"/>
    <w:rsid w:val="0069062C"/>
    <w:rsid w:val="00692BF1"/>
    <w:rsid w:val="00696C18"/>
    <w:rsid w:val="006A49B1"/>
    <w:rsid w:val="006A7E1D"/>
    <w:rsid w:val="006C0AB6"/>
    <w:rsid w:val="006D3340"/>
    <w:rsid w:val="006D6878"/>
    <w:rsid w:val="006D74D5"/>
    <w:rsid w:val="006D7D08"/>
    <w:rsid w:val="006F1C56"/>
    <w:rsid w:val="006F3600"/>
    <w:rsid w:val="006F3B2D"/>
    <w:rsid w:val="00701B6F"/>
    <w:rsid w:val="00706A2B"/>
    <w:rsid w:val="00712B25"/>
    <w:rsid w:val="00715F12"/>
    <w:rsid w:val="00731AB4"/>
    <w:rsid w:val="0073625F"/>
    <w:rsid w:val="0073786C"/>
    <w:rsid w:val="0075163C"/>
    <w:rsid w:val="00760E2A"/>
    <w:rsid w:val="00766C7F"/>
    <w:rsid w:val="00774618"/>
    <w:rsid w:val="00775C8A"/>
    <w:rsid w:val="007771EC"/>
    <w:rsid w:val="00793224"/>
    <w:rsid w:val="007A01DA"/>
    <w:rsid w:val="007A363D"/>
    <w:rsid w:val="007B26AC"/>
    <w:rsid w:val="007B3AF7"/>
    <w:rsid w:val="007C3912"/>
    <w:rsid w:val="007C5F01"/>
    <w:rsid w:val="007D57EB"/>
    <w:rsid w:val="007E52C6"/>
    <w:rsid w:val="007E7D9F"/>
    <w:rsid w:val="007F7768"/>
    <w:rsid w:val="00802506"/>
    <w:rsid w:val="00805C10"/>
    <w:rsid w:val="00810FC9"/>
    <w:rsid w:val="00814BEF"/>
    <w:rsid w:val="00815325"/>
    <w:rsid w:val="00831A51"/>
    <w:rsid w:val="00840CC5"/>
    <w:rsid w:val="008465ED"/>
    <w:rsid w:val="00846A65"/>
    <w:rsid w:val="00854A11"/>
    <w:rsid w:val="00855A45"/>
    <w:rsid w:val="008571DB"/>
    <w:rsid w:val="008623BC"/>
    <w:rsid w:val="0086309F"/>
    <w:rsid w:val="008640FB"/>
    <w:rsid w:val="0088187E"/>
    <w:rsid w:val="00883252"/>
    <w:rsid w:val="008937DB"/>
    <w:rsid w:val="008A4D66"/>
    <w:rsid w:val="008B0C88"/>
    <w:rsid w:val="008C05ED"/>
    <w:rsid w:val="008C4167"/>
    <w:rsid w:val="008E26AD"/>
    <w:rsid w:val="008E5EFA"/>
    <w:rsid w:val="008F6FB7"/>
    <w:rsid w:val="00906254"/>
    <w:rsid w:val="00912D15"/>
    <w:rsid w:val="00913541"/>
    <w:rsid w:val="00923784"/>
    <w:rsid w:val="00923970"/>
    <w:rsid w:val="00933184"/>
    <w:rsid w:val="00945587"/>
    <w:rsid w:val="009536A7"/>
    <w:rsid w:val="0095645C"/>
    <w:rsid w:val="00967C00"/>
    <w:rsid w:val="00971D90"/>
    <w:rsid w:val="009737BB"/>
    <w:rsid w:val="00975B79"/>
    <w:rsid w:val="00976622"/>
    <w:rsid w:val="00980AF1"/>
    <w:rsid w:val="009819E5"/>
    <w:rsid w:val="00981A32"/>
    <w:rsid w:val="00991843"/>
    <w:rsid w:val="00995236"/>
    <w:rsid w:val="009A0865"/>
    <w:rsid w:val="009A0E12"/>
    <w:rsid w:val="009A7FF6"/>
    <w:rsid w:val="009B0F3D"/>
    <w:rsid w:val="009C16F9"/>
    <w:rsid w:val="009D0441"/>
    <w:rsid w:val="009D73DC"/>
    <w:rsid w:val="009F03EE"/>
    <w:rsid w:val="00A238DA"/>
    <w:rsid w:val="00A27169"/>
    <w:rsid w:val="00A4071E"/>
    <w:rsid w:val="00A40CF1"/>
    <w:rsid w:val="00A445DF"/>
    <w:rsid w:val="00A4530A"/>
    <w:rsid w:val="00A57E93"/>
    <w:rsid w:val="00A61CCF"/>
    <w:rsid w:val="00A81C16"/>
    <w:rsid w:val="00A858A8"/>
    <w:rsid w:val="00A94B27"/>
    <w:rsid w:val="00A95A43"/>
    <w:rsid w:val="00A977C9"/>
    <w:rsid w:val="00AC53B8"/>
    <w:rsid w:val="00AD4933"/>
    <w:rsid w:val="00AE3557"/>
    <w:rsid w:val="00AF3DC6"/>
    <w:rsid w:val="00AF5471"/>
    <w:rsid w:val="00AF68FA"/>
    <w:rsid w:val="00B043F7"/>
    <w:rsid w:val="00B1272A"/>
    <w:rsid w:val="00B16147"/>
    <w:rsid w:val="00B21ECF"/>
    <w:rsid w:val="00B436DD"/>
    <w:rsid w:val="00B44D8D"/>
    <w:rsid w:val="00B53325"/>
    <w:rsid w:val="00B56A92"/>
    <w:rsid w:val="00B62A07"/>
    <w:rsid w:val="00B672C5"/>
    <w:rsid w:val="00B67C9A"/>
    <w:rsid w:val="00B70C10"/>
    <w:rsid w:val="00B74472"/>
    <w:rsid w:val="00B851B4"/>
    <w:rsid w:val="00B961F1"/>
    <w:rsid w:val="00B96BEF"/>
    <w:rsid w:val="00BA0A68"/>
    <w:rsid w:val="00BC617A"/>
    <w:rsid w:val="00BD3568"/>
    <w:rsid w:val="00BD5348"/>
    <w:rsid w:val="00BD5756"/>
    <w:rsid w:val="00BD5E1C"/>
    <w:rsid w:val="00BE5F99"/>
    <w:rsid w:val="00BF06E5"/>
    <w:rsid w:val="00BF1E9F"/>
    <w:rsid w:val="00BF4895"/>
    <w:rsid w:val="00BF67A3"/>
    <w:rsid w:val="00C11583"/>
    <w:rsid w:val="00C24579"/>
    <w:rsid w:val="00C33969"/>
    <w:rsid w:val="00C3625C"/>
    <w:rsid w:val="00C542F2"/>
    <w:rsid w:val="00C56930"/>
    <w:rsid w:val="00C64531"/>
    <w:rsid w:val="00C65C83"/>
    <w:rsid w:val="00C72909"/>
    <w:rsid w:val="00C73460"/>
    <w:rsid w:val="00C74B49"/>
    <w:rsid w:val="00C82EB5"/>
    <w:rsid w:val="00C9227E"/>
    <w:rsid w:val="00C94E0F"/>
    <w:rsid w:val="00C95410"/>
    <w:rsid w:val="00CA0EBC"/>
    <w:rsid w:val="00CA7E56"/>
    <w:rsid w:val="00CB75DD"/>
    <w:rsid w:val="00CD135C"/>
    <w:rsid w:val="00CD6E29"/>
    <w:rsid w:val="00CE2797"/>
    <w:rsid w:val="00CE5AB1"/>
    <w:rsid w:val="00CF2106"/>
    <w:rsid w:val="00CF5561"/>
    <w:rsid w:val="00D15247"/>
    <w:rsid w:val="00D22D14"/>
    <w:rsid w:val="00D2358E"/>
    <w:rsid w:val="00D2395A"/>
    <w:rsid w:val="00D242F8"/>
    <w:rsid w:val="00D32A13"/>
    <w:rsid w:val="00D40BD6"/>
    <w:rsid w:val="00D4183C"/>
    <w:rsid w:val="00D41CB0"/>
    <w:rsid w:val="00D5307C"/>
    <w:rsid w:val="00D5380D"/>
    <w:rsid w:val="00D72A0D"/>
    <w:rsid w:val="00D86F95"/>
    <w:rsid w:val="00D91228"/>
    <w:rsid w:val="00D976A1"/>
    <w:rsid w:val="00DA084D"/>
    <w:rsid w:val="00DB1B4B"/>
    <w:rsid w:val="00DB65EE"/>
    <w:rsid w:val="00DC2E9B"/>
    <w:rsid w:val="00DC5660"/>
    <w:rsid w:val="00DD0072"/>
    <w:rsid w:val="00DD45D2"/>
    <w:rsid w:val="00DE36A8"/>
    <w:rsid w:val="00E0108B"/>
    <w:rsid w:val="00E117EF"/>
    <w:rsid w:val="00E12F4A"/>
    <w:rsid w:val="00E26219"/>
    <w:rsid w:val="00E2714A"/>
    <w:rsid w:val="00E274C3"/>
    <w:rsid w:val="00E32D1C"/>
    <w:rsid w:val="00E41690"/>
    <w:rsid w:val="00E54537"/>
    <w:rsid w:val="00E572EC"/>
    <w:rsid w:val="00E878D6"/>
    <w:rsid w:val="00E954E6"/>
    <w:rsid w:val="00E956C2"/>
    <w:rsid w:val="00E96FCB"/>
    <w:rsid w:val="00EA1757"/>
    <w:rsid w:val="00EC5A3A"/>
    <w:rsid w:val="00ED0925"/>
    <w:rsid w:val="00ED2F84"/>
    <w:rsid w:val="00EE069E"/>
    <w:rsid w:val="00EF66CA"/>
    <w:rsid w:val="00F006FC"/>
    <w:rsid w:val="00F00B8F"/>
    <w:rsid w:val="00F00ED2"/>
    <w:rsid w:val="00F11DE6"/>
    <w:rsid w:val="00F16BD0"/>
    <w:rsid w:val="00F20562"/>
    <w:rsid w:val="00F21011"/>
    <w:rsid w:val="00F22F34"/>
    <w:rsid w:val="00F301AB"/>
    <w:rsid w:val="00F3256C"/>
    <w:rsid w:val="00F36A0E"/>
    <w:rsid w:val="00F413BD"/>
    <w:rsid w:val="00F4173F"/>
    <w:rsid w:val="00F522D5"/>
    <w:rsid w:val="00F62D5F"/>
    <w:rsid w:val="00F64D0A"/>
    <w:rsid w:val="00F75148"/>
    <w:rsid w:val="00FA5F33"/>
    <w:rsid w:val="00FA63FD"/>
    <w:rsid w:val="00FB22B9"/>
    <w:rsid w:val="00FB2D49"/>
    <w:rsid w:val="00FD12AF"/>
    <w:rsid w:val="00FF0CD9"/>
    <w:rsid w:val="00FF525A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83D4"/>
  <w15:docId w15:val="{7A9D200B-625D-40FB-AE7F-6C1AA427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  <w:style w:type="character" w:customStyle="1" w:styleId="Teksttreci8">
    <w:name w:val="Tekst treści (8)_"/>
    <w:basedOn w:val="Domylnaczcionkaakapitu"/>
    <w:link w:val="Teksttreci80"/>
    <w:rsid w:val="0016488F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16488F"/>
    <w:pPr>
      <w:widowControl w:val="0"/>
      <w:shd w:val="clear" w:color="auto" w:fill="FFFFFF"/>
      <w:spacing w:before="240" w:after="0" w:line="264" w:lineRule="exact"/>
      <w:ind w:hanging="360"/>
    </w:pPr>
    <w:rPr>
      <w:rFonts w:ascii="Calibri" w:eastAsia="Calibri" w:hAnsi="Calibri" w:cs="Calibri"/>
      <w:i/>
      <w:iCs/>
    </w:rPr>
  </w:style>
  <w:style w:type="paragraph" w:customStyle="1" w:styleId="ZnakZnakZnakZnakZnakZnakZnakZnakZnak">
    <w:name w:val="Znak Znak Znak Znak Znak Znak Znak Znak Znak"/>
    <w:basedOn w:val="Normalny"/>
    <w:rsid w:val="00B53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2zmart">
    <w:name w:val="w2zm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37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73786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86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Standardowy0">
    <w:name w:val="Sta     ndardowy"/>
    <w:basedOn w:val="Normalny"/>
    <w:rsid w:val="00810FC9"/>
    <w:pPr>
      <w:widowControl w:val="0"/>
      <w:suppressAutoHyphens/>
      <w:spacing w:after="0" w:line="240" w:lineRule="auto"/>
      <w:ind w:left="568" w:hanging="284"/>
      <w:jc w:val="both"/>
    </w:pPr>
    <w:rPr>
      <w:rFonts w:ascii="Times New Roman" w:eastAsia="Lucida Sans Unicode" w:hAnsi="Times New Roman" w:cs="Times New Roman"/>
      <w:b/>
      <w:color w:val="000000"/>
      <w:sz w:val="32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4A8E-8798-4312-B2CC-D84604CCA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6226</Words>
  <Characters>37361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Mariusz</cp:lastModifiedBy>
  <cp:revision>15</cp:revision>
  <cp:lastPrinted>2020-02-26T08:06:00Z</cp:lastPrinted>
  <dcterms:created xsi:type="dcterms:W3CDTF">2020-02-25T07:54:00Z</dcterms:created>
  <dcterms:modified xsi:type="dcterms:W3CDTF">2020-02-26T09:10:00Z</dcterms:modified>
</cp:coreProperties>
</file>